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ECBFDE" w14:textId="77777777" w:rsidR="004D361E" w:rsidRDefault="004D361E">
      <w:pPr>
        <w:pStyle w:val="Nadpis3"/>
      </w:pPr>
      <w:r>
        <w:t>B Souhrnná technická zpráva</w:t>
      </w:r>
    </w:p>
    <w:p w14:paraId="18899173" w14:textId="77777777" w:rsidR="004D361E" w:rsidRDefault="004D361E">
      <w:pPr>
        <w:pStyle w:val="Nadpis2"/>
        <w:ind w:left="2832" w:hanging="2832"/>
        <w:rPr>
          <w:b/>
          <w:bCs/>
        </w:rPr>
      </w:pPr>
    </w:p>
    <w:p w14:paraId="709DAE88" w14:textId="77777777" w:rsidR="004D361E" w:rsidRDefault="004D361E">
      <w:pPr>
        <w:widowControl w:val="0"/>
        <w:autoSpaceDE w:val="0"/>
        <w:spacing w:line="360" w:lineRule="auto"/>
        <w:jc w:val="both"/>
        <w:rPr>
          <w:rFonts w:ascii="Arial" w:hAnsi="Arial" w:cs="Arial"/>
          <w:b/>
          <w:bCs/>
          <w:sz w:val="28"/>
          <w:szCs w:val="26"/>
        </w:rPr>
      </w:pPr>
      <w:r>
        <w:rPr>
          <w:rFonts w:ascii="Arial" w:hAnsi="Arial" w:cs="Arial"/>
          <w:b/>
          <w:bCs/>
          <w:sz w:val="28"/>
          <w:szCs w:val="26"/>
        </w:rPr>
        <w:t>B.1 Popis území stavby</w:t>
      </w:r>
    </w:p>
    <w:p w14:paraId="6C3D9BBA" w14:textId="50F696DE" w:rsidR="004D361E" w:rsidRDefault="004D361E">
      <w:pPr>
        <w:widowControl w:val="0"/>
        <w:autoSpaceDE w:val="0"/>
        <w:spacing w:line="360" w:lineRule="auto"/>
        <w:jc w:val="both"/>
        <w:rPr>
          <w:rFonts w:ascii="Arial" w:hAnsi="Arial" w:cs="Arial"/>
          <w:b/>
          <w:bCs/>
          <w:sz w:val="24"/>
          <w:szCs w:val="26"/>
        </w:rPr>
      </w:pPr>
      <w:r>
        <w:rPr>
          <w:rFonts w:ascii="Arial" w:hAnsi="Arial" w:cs="Arial"/>
          <w:b/>
          <w:bCs/>
          <w:sz w:val="24"/>
          <w:szCs w:val="26"/>
        </w:rPr>
        <w:t>a)</w:t>
      </w:r>
      <w:r w:rsidR="00CF0B6E">
        <w:rPr>
          <w:rFonts w:ascii="Arial" w:hAnsi="Arial" w:cs="Arial"/>
          <w:b/>
          <w:bCs/>
          <w:sz w:val="24"/>
          <w:szCs w:val="26"/>
        </w:rPr>
        <w:t xml:space="preserve"> </w:t>
      </w:r>
      <w:r>
        <w:rPr>
          <w:rFonts w:ascii="Arial" w:hAnsi="Arial" w:cs="Arial"/>
          <w:b/>
          <w:bCs/>
          <w:sz w:val="24"/>
          <w:szCs w:val="26"/>
        </w:rPr>
        <w:t>Charakteristika stavebního pozemku</w:t>
      </w:r>
      <w:r w:rsidR="00AE3A6A">
        <w:rPr>
          <w:rFonts w:ascii="Arial" w:hAnsi="Arial" w:cs="Arial"/>
          <w:b/>
          <w:bCs/>
          <w:sz w:val="24"/>
          <w:szCs w:val="26"/>
        </w:rPr>
        <w:t>, technický stav objektů</w:t>
      </w:r>
    </w:p>
    <w:p w14:paraId="128C2662" w14:textId="77777777" w:rsidR="00E2160C" w:rsidRPr="00E2160C" w:rsidRDefault="00E2160C" w:rsidP="00E2160C">
      <w:pPr>
        <w:spacing w:line="360" w:lineRule="auto"/>
        <w:jc w:val="both"/>
        <w:rPr>
          <w:rFonts w:ascii="Arial" w:hAnsi="Arial" w:cs="Arial"/>
          <w:bCs/>
          <w:sz w:val="24"/>
          <w:szCs w:val="24"/>
        </w:rPr>
      </w:pPr>
      <w:r w:rsidRPr="00E2160C">
        <w:rPr>
          <w:rFonts w:ascii="Arial" w:hAnsi="Arial" w:cs="Arial"/>
          <w:bCs/>
          <w:sz w:val="24"/>
          <w:szCs w:val="24"/>
        </w:rPr>
        <w:t xml:space="preserve">Jedná se o upravenou část koryta drobného vodního toku </w:t>
      </w:r>
      <w:proofErr w:type="gramStart"/>
      <w:r w:rsidRPr="00E2160C">
        <w:rPr>
          <w:rFonts w:ascii="Arial" w:hAnsi="Arial" w:cs="Arial"/>
          <w:bCs/>
          <w:sz w:val="24"/>
          <w:szCs w:val="24"/>
        </w:rPr>
        <w:t>Tvorovického  potoka</w:t>
      </w:r>
      <w:proofErr w:type="gramEnd"/>
      <w:r w:rsidRPr="00E2160C">
        <w:rPr>
          <w:rFonts w:ascii="Arial" w:hAnsi="Arial" w:cs="Arial"/>
          <w:bCs/>
          <w:sz w:val="24"/>
          <w:szCs w:val="24"/>
        </w:rPr>
        <w:t xml:space="preserve">. Řešený úsek se nachází v k.ú. Měrovice nad Hanou od ř. km 1,600 </w:t>
      </w:r>
      <w:proofErr w:type="gramStart"/>
      <w:r w:rsidRPr="00E2160C">
        <w:rPr>
          <w:rFonts w:ascii="Arial" w:hAnsi="Arial" w:cs="Arial"/>
          <w:bCs/>
          <w:sz w:val="24"/>
          <w:szCs w:val="24"/>
        </w:rPr>
        <w:t>( cca</w:t>
      </w:r>
      <w:proofErr w:type="gramEnd"/>
      <w:r w:rsidRPr="00E2160C">
        <w:rPr>
          <w:rFonts w:ascii="Arial" w:hAnsi="Arial" w:cs="Arial"/>
          <w:bCs/>
          <w:sz w:val="24"/>
          <w:szCs w:val="24"/>
        </w:rPr>
        <w:t xml:space="preserve"> 40,0m pod objektem ČOV) po ř.km 3,500 (vyústění spodní výpusti z VN Měrovice). V ř.km 2,470 se nachází narušený stávající objekt spádového skluzu. V celém úseku toku se vyskytují náletové dřeviny zasahující do koryta toku. Průtočný profil toku je zanesen sedimentem, naplaveninami, rákosovým a ruderálním porostem. V úseku toku ř.km 3,240 – 3,500 je průtočný profil toku zpevněn betonovou dlažbou na šikmou výšku 0,60m.  Uvedený technický stav koryta toku zhoršuje odtokové poměry v obci Měrovice nad Hanou a snižuje průtočnou kapacitu toku. </w:t>
      </w:r>
    </w:p>
    <w:p w14:paraId="25A9422A" w14:textId="77777777" w:rsidR="00036806" w:rsidRDefault="00036806" w:rsidP="00036806">
      <w:pPr>
        <w:spacing w:line="360" w:lineRule="auto"/>
        <w:jc w:val="both"/>
      </w:pPr>
    </w:p>
    <w:p w14:paraId="695C0073" w14:textId="77777777" w:rsidR="00055153" w:rsidRPr="005E5106" w:rsidRDefault="00055153" w:rsidP="00036806">
      <w:pPr>
        <w:spacing w:line="360" w:lineRule="auto"/>
        <w:jc w:val="both"/>
        <w:rPr>
          <w:rFonts w:ascii="Arial" w:hAnsi="Arial"/>
          <w:sz w:val="24"/>
          <w:szCs w:val="24"/>
          <w:u w:val="single"/>
        </w:rPr>
      </w:pPr>
      <w:r w:rsidRPr="005E5106">
        <w:rPr>
          <w:rFonts w:ascii="Arial" w:hAnsi="Arial"/>
          <w:sz w:val="24"/>
          <w:szCs w:val="24"/>
          <w:u w:val="single"/>
        </w:rPr>
        <w:t>Trasu koryta křižují, nebo je trasa v souběhu s níže uvedenými IS:</w:t>
      </w:r>
    </w:p>
    <w:p w14:paraId="098A28A7" w14:textId="77777777" w:rsidR="00525A0E" w:rsidRDefault="00525A0E" w:rsidP="00525A0E">
      <w:pPr>
        <w:spacing w:line="360" w:lineRule="auto"/>
        <w:jc w:val="both"/>
        <w:rPr>
          <w:rFonts w:ascii="Arial" w:hAnsi="Arial"/>
          <w:sz w:val="24"/>
          <w:szCs w:val="24"/>
        </w:rPr>
      </w:pPr>
      <w:r w:rsidRPr="002818DD">
        <w:rPr>
          <w:rFonts w:ascii="Arial" w:hAnsi="Arial"/>
          <w:sz w:val="24"/>
          <w:szCs w:val="24"/>
        </w:rPr>
        <w:t xml:space="preserve">- km </w:t>
      </w:r>
      <w:r w:rsidR="00221FBC">
        <w:rPr>
          <w:rFonts w:ascii="Arial" w:hAnsi="Arial"/>
          <w:sz w:val="24"/>
          <w:szCs w:val="24"/>
        </w:rPr>
        <w:t>1,9670</w:t>
      </w:r>
      <w:r w:rsidRPr="002818DD">
        <w:rPr>
          <w:rFonts w:ascii="Arial" w:hAnsi="Arial"/>
          <w:sz w:val="24"/>
          <w:szCs w:val="24"/>
        </w:rPr>
        <w:t xml:space="preserve"> - </w:t>
      </w:r>
      <w:r>
        <w:rPr>
          <w:rFonts w:ascii="Arial" w:hAnsi="Arial"/>
          <w:sz w:val="24"/>
          <w:szCs w:val="24"/>
        </w:rPr>
        <w:t xml:space="preserve">křížení </w:t>
      </w:r>
      <w:r w:rsidR="00221FBC">
        <w:rPr>
          <w:rFonts w:ascii="Arial" w:hAnsi="Arial"/>
          <w:sz w:val="24"/>
          <w:szCs w:val="24"/>
        </w:rPr>
        <w:t>vodovod</w:t>
      </w:r>
    </w:p>
    <w:p w14:paraId="14463F39" w14:textId="77777777" w:rsidR="00221FBC" w:rsidRDefault="00221FBC" w:rsidP="00221FBC">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1,9690</w:t>
      </w:r>
      <w:r w:rsidRPr="002818DD">
        <w:rPr>
          <w:rFonts w:ascii="Arial" w:hAnsi="Arial"/>
          <w:sz w:val="24"/>
          <w:szCs w:val="24"/>
        </w:rPr>
        <w:t xml:space="preserve"> - </w:t>
      </w:r>
      <w:r>
        <w:rPr>
          <w:rFonts w:ascii="Arial" w:hAnsi="Arial"/>
          <w:sz w:val="24"/>
          <w:szCs w:val="24"/>
        </w:rPr>
        <w:t>křížení sdělovací kabel</w:t>
      </w:r>
    </w:p>
    <w:p w14:paraId="65F43C28" w14:textId="77777777" w:rsidR="00221FBC" w:rsidRDefault="00221FBC" w:rsidP="00221FBC">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1,9820</w:t>
      </w:r>
      <w:r w:rsidRPr="002818DD">
        <w:rPr>
          <w:rFonts w:ascii="Arial" w:hAnsi="Arial"/>
          <w:sz w:val="24"/>
          <w:szCs w:val="24"/>
        </w:rPr>
        <w:t xml:space="preserve"> - </w:t>
      </w:r>
      <w:r>
        <w:rPr>
          <w:rFonts w:ascii="Arial" w:hAnsi="Arial"/>
          <w:sz w:val="24"/>
          <w:szCs w:val="24"/>
        </w:rPr>
        <w:t>křížení 2x sdělovací kabel</w:t>
      </w:r>
    </w:p>
    <w:p w14:paraId="65B4AB30" w14:textId="77777777" w:rsidR="00221FBC" w:rsidRDefault="00221FBC" w:rsidP="00221FBC">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1,9830</w:t>
      </w:r>
      <w:r w:rsidRPr="002818DD">
        <w:rPr>
          <w:rFonts w:ascii="Arial" w:hAnsi="Arial"/>
          <w:sz w:val="24"/>
          <w:szCs w:val="24"/>
        </w:rPr>
        <w:t xml:space="preserve"> - </w:t>
      </w:r>
      <w:r>
        <w:rPr>
          <w:rFonts w:ascii="Arial" w:hAnsi="Arial"/>
          <w:sz w:val="24"/>
          <w:szCs w:val="24"/>
        </w:rPr>
        <w:t>křížení nadzemní VN</w:t>
      </w:r>
    </w:p>
    <w:p w14:paraId="5F18366A" w14:textId="77777777" w:rsidR="0008046F" w:rsidRDefault="0008046F" w:rsidP="0008046F">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2,4190</w:t>
      </w:r>
      <w:r w:rsidRPr="002818DD">
        <w:rPr>
          <w:rFonts w:ascii="Arial" w:hAnsi="Arial"/>
          <w:sz w:val="24"/>
          <w:szCs w:val="24"/>
        </w:rPr>
        <w:t xml:space="preserve"> - </w:t>
      </w:r>
      <w:r>
        <w:rPr>
          <w:rFonts w:ascii="Arial" w:hAnsi="Arial"/>
          <w:sz w:val="24"/>
          <w:szCs w:val="24"/>
        </w:rPr>
        <w:t>křížení plyn</w:t>
      </w:r>
    </w:p>
    <w:p w14:paraId="3EEC6284" w14:textId="77777777" w:rsidR="0008046F" w:rsidRDefault="0008046F" w:rsidP="0008046F">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2,4260</w:t>
      </w:r>
      <w:r w:rsidRPr="002818DD">
        <w:rPr>
          <w:rFonts w:ascii="Arial" w:hAnsi="Arial"/>
          <w:sz w:val="24"/>
          <w:szCs w:val="24"/>
        </w:rPr>
        <w:t xml:space="preserve"> - </w:t>
      </w:r>
      <w:r>
        <w:rPr>
          <w:rFonts w:ascii="Arial" w:hAnsi="Arial"/>
          <w:sz w:val="24"/>
          <w:szCs w:val="24"/>
        </w:rPr>
        <w:t>křížení nadzemní VN</w:t>
      </w:r>
    </w:p>
    <w:p w14:paraId="0D8C2BE9" w14:textId="77777777" w:rsidR="00A4267B" w:rsidRDefault="00A4267B" w:rsidP="00A4267B">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2,4670</w:t>
      </w:r>
      <w:r w:rsidRPr="002818DD">
        <w:rPr>
          <w:rFonts w:ascii="Arial" w:hAnsi="Arial"/>
          <w:sz w:val="24"/>
          <w:szCs w:val="24"/>
        </w:rPr>
        <w:t xml:space="preserve"> - </w:t>
      </w:r>
      <w:r>
        <w:rPr>
          <w:rFonts w:ascii="Arial" w:hAnsi="Arial"/>
          <w:sz w:val="24"/>
          <w:szCs w:val="24"/>
        </w:rPr>
        <w:t>křížení plyn</w:t>
      </w:r>
    </w:p>
    <w:p w14:paraId="557D47D6" w14:textId="77777777" w:rsidR="007E480E" w:rsidRDefault="007E480E" w:rsidP="007E480E">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2,8820</w:t>
      </w:r>
      <w:r w:rsidRPr="002818DD">
        <w:rPr>
          <w:rFonts w:ascii="Arial" w:hAnsi="Arial"/>
          <w:sz w:val="24"/>
          <w:szCs w:val="24"/>
        </w:rPr>
        <w:t xml:space="preserve"> - </w:t>
      </w:r>
      <w:r>
        <w:rPr>
          <w:rFonts w:ascii="Arial" w:hAnsi="Arial"/>
          <w:sz w:val="24"/>
          <w:szCs w:val="24"/>
        </w:rPr>
        <w:t>křížení nadzemní sdělovací vedení</w:t>
      </w:r>
    </w:p>
    <w:p w14:paraId="4239AD71" w14:textId="77777777" w:rsidR="007E480E" w:rsidRDefault="007E480E" w:rsidP="007E480E">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2,9270</w:t>
      </w:r>
      <w:r w:rsidRPr="002818DD">
        <w:rPr>
          <w:rFonts w:ascii="Arial" w:hAnsi="Arial"/>
          <w:sz w:val="24"/>
          <w:szCs w:val="24"/>
        </w:rPr>
        <w:t xml:space="preserve"> - </w:t>
      </w:r>
      <w:r>
        <w:rPr>
          <w:rFonts w:ascii="Arial" w:hAnsi="Arial"/>
          <w:sz w:val="24"/>
          <w:szCs w:val="24"/>
        </w:rPr>
        <w:t>křížení nadzemní sdělovací vedení</w:t>
      </w:r>
    </w:p>
    <w:p w14:paraId="39BF9394" w14:textId="77777777" w:rsidR="0008046F" w:rsidRDefault="0008046F" w:rsidP="0008046F">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2,9690</w:t>
      </w:r>
      <w:r w:rsidRPr="002818DD">
        <w:rPr>
          <w:rFonts w:ascii="Arial" w:hAnsi="Arial"/>
          <w:sz w:val="24"/>
          <w:szCs w:val="24"/>
        </w:rPr>
        <w:t xml:space="preserve"> - </w:t>
      </w:r>
      <w:r>
        <w:rPr>
          <w:rFonts w:ascii="Arial" w:hAnsi="Arial"/>
          <w:sz w:val="24"/>
          <w:szCs w:val="24"/>
        </w:rPr>
        <w:t>křížení vodovod</w:t>
      </w:r>
    </w:p>
    <w:p w14:paraId="058D7235" w14:textId="77777777" w:rsidR="0008046F" w:rsidRDefault="0008046F" w:rsidP="0008046F">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2,9800</w:t>
      </w:r>
      <w:r w:rsidRPr="002818DD">
        <w:rPr>
          <w:rFonts w:ascii="Arial" w:hAnsi="Arial"/>
          <w:sz w:val="24"/>
          <w:szCs w:val="24"/>
        </w:rPr>
        <w:t xml:space="preserve">- </w:t>
      </w:r>
      <w:r>
        <w:rPr>
          <w:rFonts w:ascii="Arial" w:hAnsi="Arial"/>
          <w:sz w:val="24"/>
          <w:szCs w:val="24"/>
        </w:rPr>
        <w:t>křížení sdělovací kabel</w:t>
      </w:r>
    </w:p>
    <w:p w14:paraId="1E62FBC6" w14:textId="77777777" w:rsidR="0008046F" w:rsidRDefault="0008046F" w:rsidP="0008046F">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2,9820</w:t>
      </w:r>
      <w:r w:rsidRPr="002818DD">
        <w:rPr>
          <w:rFonts w:ascii="Arial" w:hAnsi="Arial"/>
          <w:sz w:val="24"/>
          <w:szCs w:val="24"/>
        </w:rPr>
        <w:t xml:space="preserve"> - </w:t>
      </w:r>
      <w:r>
        <w:rPr>
          <w:rFonts w:ascii="Arial" w:hAnsi="Arial"/>
          <w:sz w:val="24"/>
          <w:szCs w:val="24"/>
        </w:rPr>
        <w:t>křížení plyn</w:t>
      </w:r>
    </w:p>
    <w:p w14:paraId="5661AE53" w14:textId="77777777" w:rsidR="0008046F" w:rsidRDefault="0008046F" w:rsidP="0008046F">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2,9850</w:t>
      </w:r>
      <w:r w:rsidRPr="002818DD">
        <w:rPr>
          <w:rFonts w:ascii="Arial" w:hAnsi="Arial"/>
          <w:sz w:val="24"/>
          <w:szCs w:val="24"/>
        </w:rPr>
        <w:t xml:space="preserve"> - </w:t>
      </w:r>
      <w:r>
        <w:rPr>
          <w:rFonts w:ascii="Arial" w:hAnsi="Arial"/>
          <w:sz w:val="24"/>
          <w:szCs w:val="24"/>
        </w:rPr>
        <w:t>křížení kabel NN</w:t>
      </w:r>
    </w:p>
    <w:p w14:paraId="7C69865B" w14:textId="77777777" w:rsidR="0008046F" w:rsidRDefault="0008046F" w:rsidP="0008046F">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2,9870</w:t>
      </w:r>
      <w:r w:rsidRPr="002818DD">
        <w:rPr>
          <w:rFonts w:ascii="Arial" w:hAnsi="Arial"/>
          <w:sz w:val="24"/>
          <w:szCs w:val="24"/>
        </w:rPr>
        <w:t xml:space="preserve"> - </w:t>
      </w:r>
      <w:r>
        <w:rPr>
          <w:rFonts w:ascii="Arial" w:hAnsi="Arial"/>
          <w:sz w:val="24"/>
          <w:szCs w:val="24"/>
        </w:rPr>
        <w:t>křížení nadzemní sdělovací vedení</w:t>
      </w:r>
    </w:p>
    <w:p w14:paraId="775459F3" w14:textId="77777777" w:rsidR="00D45785" w:rsidRDefault="00D45785" w:rsidP="00D45785">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3,2090</w:t>
      </w:r>
      <w:r w:rsidRPr="002818DD">
        <w:rPr>
          <w:rFonts w:ascii="Arial" w:hAnsi="Arial"/>
          <w:sz w:val="24"/>
          <w:szCs w:val="24"/>
        </w:rPr>
        <w:t xml:space="preserve"> - </w:t>
      </w:r>
      <w:r>
        <w:rPr>
          <w:rFonts w:ascii="Arial" w:hAnsi="Arial"/>
          <w:sz w:val="24"/>
          <w:szCs w:val="24"/>
        </w:rPr>
        <w:t>křížení nadzemní NN</w:t>
      </w:r>
    </w:p>
    <w:p w14:paraId="7A0BBA15" w14:textId="77777777" w:rsidR="00C478B2" w:rsidRDefault="00C478B2" w:rsidP="00C478B2">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3,2140</w:t>
      </w:r>
      <w:r w:rsidRPr="002818DD">
        <w:rPr>
          <w:rFonts w:ascii="Arial" w:hAnsi="Arial"/>
          <w:sz w:val="24"/>
          <w:szCs w:val="24"/>
        </w:rPr>
        <w:t xml:space="preserve"> - </w:t>
      </w:r>
      <w:r>
        <w:rPr>
          <w:rFonts w:ascii="Arial" w:hAnsi="Arial"/>
          <w:sz w:val="24"/>
          <w:szCs w:val="24"/>
        </w:rPr>
        <w:t>křížení vodovod</w:t>
      </w:r>
    </w:p>
    <w:p w14:paraId="2EEEACBE" w14:textId="77777777" w:rsidR="00AB07ED" w:rsidRDefault="00AB07ED" w:rsidP="00AB07ED">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3,2220</w:t>
      </w:r>
      <w:r w:rsidRPr="002818DD">
        <w:rPr>
          <w:rFonts w:ascii="Arial" w:hAnsi="Arial"/>
          <w:sz w:val="24"/>
          <w:szCs w:val="24"/>
        </w:rPr>
        <w:t xml:space="preserve"> - </w:t>
      </w:r>
      <w:r>
        <w:rPr>
          <w:rFonts w:ascii="Arial" w:hAnsi="Arial"/>
          <w:sz w:val="24"/>
          <w:szCs w:val="24"/>
        </w:rPr>
        <w:t>křížení plyn</w:t>
      </w:r>
    </w:p>
    <w:p w14:paraId="1565CB45" w14:textId="77777777" w:rsidR="00D45785" w:rsidRDefault="00D45785" w:rsidP="0008046F">
      <w:pPr>
        <w:spacing w:line="360" w:lineRule="auto"/>
        <w:jc w:val="both"/>
        <w:rPr>
          <w:rFonts w:ascii="Arial" w:hAnsi="Arial"/>
          <w:sz w:val="24"/>
          <w:szCs w:val="24"/>
        </w:rPr>
      </w:pPr>
    </w:p>
    <w:p w14:paraId="7D33CC29" w14:textId="77777777" w:rsidR="009450DB" w:rsidRPr="005E5106" w:rsidRDefault="009450DB" w:rsidP="009450DB">
      <w:pPr>
        <w:spacing w:line="360" w:lineRule="auto"/>
        <w:jc w:val="both"/>
        <w:rPr>
          <w:rFonts w:ascii="Arial" w:hAnsi="Arial"/>
          <w:sz w:val="24"/>
          <w:szCs w:val="24"/>
          <w:u w:val="single"/>
        </w:rPr>
      </w:pPr>
      <w:r>
        <w:rPr>
          <w:rFonts w:ascii="Arial" w:hAnsi="Arial"/>
          <w:sz w:val="24"/>
          <w:szCs w:val="24"/>
          <w:u w:val="single"/>
        </w:rPr>
        <w:lastRenderedPageBreak/>
        <w:t>V trase koryta se nachází níže uvedené objekty</w:t>
      </w:r>
      <w:r w:rsidRPr="005E5106">
        <w:rPr>
          <w:rFonts w:ascii="Arial" w:hAnsi="Arial"/>
          <w:sz w:val="24"/>
          <w:szCs w:val="24"/>
          <w:u w:val="single"/>
        </w:rPr>
        <w:t>:</w:t>
      </w:r>
    </w:p>
    <w:p w14:paraId="472C46A4" w14:textId="77777777" w:rsidR="002F4241" w:rsidRDefault="002F4241" w:rsidP="002F4241">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1,6300</w:t>
      </w:r>
      <w:r w:rsidRPr="002818DD">
        <w:rPr>
          <w:rFonts w:ascii="Arial" w:hAnsi="Arial"/>
          <w:sz w:val="24"/>
          <w:szCs w:val="24"/>
        </w:rPr>
        <w:t xml:space="preserve"> - </w:t>
      </w:r>
      <w:r>
        <w:rPr>
          <w:rFonts w:ascii="Arial" w:hAnsi="Arial"/>
          <w:sz w:val="24"/>
          <w:szCs w:val="24"/>
        </w:rPr>
        <w:t>LB vyústění odpadu z ČOV</w:t>
      </w:r>
    </w:p>
    <w:p w14:paraId="089EE443" w14:textId="77777777" w:rsidR="002F4241" w:rsidRDefault="002F4241" w:rsidP="002F4241">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1,6640</w:t>
      </w:r>
      <w:r w:rsidRPr="002818DD">
        <w:rPr>
          <w:rFonts w:ascii="Arial" w:hAnsi="Arial"/>
          <w:sz w:val="24"/>
          <w:szCs w:val="24"/>
        </w:rPr>
        <w:t xml:space="preserve"> - </w:t>
      </w:r>
      <w:r>
        <w:rPr>
          <w:rFonts w:ascii="Arial" w:hAnsi="Arial"/>
          <w:sz w:val="24"/>
          <w:szCs w:val="24"/>
        </w:rPr>
        <w:t>LB vyústění kanalizace</w:t>
      </w:r>
    </w:p>
    <w:p w14:paraId="52A79A48" w14:textId="77777777" w:rsidR="002F4241" w:rsidRDefault="002F4241" w:rsidP="002F4241">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1,6990</w:t>
      </w:r>
      <w:r w:rsidRPr="002818DD">
        <w:rPr>
          <w:rFonts w:ascii="Arial" w:hAnsi="Arial"/>
          <w:sz w:val="24"/>
          <w:szCs w:val="24"/>
        </w:rPr>
        <w:t xml:space="preserve"> - </w:t>
      </w:r>
      <w:r>
        <w:rPr>
          <w:rFonts w:ascii="Arial" w:hAnsi="Arial"/>
          <w:sz w:val="24"/>
          <w:szCs w:val="24"/>
        </w:rPr>
        <w:t>LB vyústění kanalizace</w:t>
      </w:r>
    </w:p>
    <w:p w14:paraId="02D6A1FD" w14:textId="77777777" w:rsidR="00F33F80" w:rsidRDefault="00F33F80" w:rsidP="00F33F80">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1,7820</w:t>
      </w:r>
      <w:r w:rsidRPr="002818DD">
        <w:rPr>
          <w:rFonts w:ascii="Arial" w:hAnsi="Arial"/>
          <w:sz w:val="24"/>
          <w:szCs w:val="24"/>
        </w:rPr>
        <w:t xml:space="preserve"> - </w:t>
      </w:r>
      <w:r>
        <w:rPr>
          <w:rFonts w:ascii="Arial" w:hAnsi="Arial"/>
          <w:sz w:val="24"/>
          <w:szCs w:val="24"/>
        </w:rPr>
        <w:t>most</w:t>
      </w:r>
    </w:p>
    <w:p w14:paraId="7F11149D" w14:textId="77777777" w:rsidR="00F33F80" w:rsidRDefault="00F33F80" w:rsidP="00F33F80">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1,9648</w:t>
      </w:r>
      <w:r w:rsidRPr="002818DD">
        <w:rPr>
          <w:rFonts w:ascii="Arial" w:hAnsi="Arial"/>
          <w:sz w:val="24"/>
          <w:szCs w:val="24"/>
        </w:rPr>
        <w:t xml:space="preserve"> - </w:t>
      </w:r>
      <w:r>
        <w:rPr>
          <w:rFonts w:ascii="Arial" w:hAnsi="Arial"/>
          <w:sz w:val="24"/>
          <w:szCs w:val="24"/>
        </w:rPr>
        <w:t>LB vyústění kanalizace</w:t>
      </w:r>
    </w:p>
    <w:p w14:paraId="4D50C399" w14:textId="77777777" w:rsidR="00F33F80" w:rsidRDefault="00F33F80" w:rsidP="00F33F80">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1,9669</w:t>
      </w:r>
      <w:r w:rsidRPr="002818DD">
        <w:rPr>
          <w:rFonts w:ascii="Arial" w:hAnsi="Arial"/>
          <w:sz w:val="24"/>
          <w:szCs w:val="24"/>
        </w:rPr>
        <w:t xml:space="preserve"> - </w:t>
      </w:r>
      <w:r>
        <w:rPr>
          <w:rFonts w:ascii="Arial" w:hAnsi="Arial"/>
          <w:sz w:val="24"/>
          <w:szCs w:val="24"/>
        </w:rPr>
        <w:t>silniční most</w:t>
      </w:r>
    </w:p>
    <w:p w14:paraId="2E6C9907" w14:textId="77777777" w:rsidR="00F33F80" w:rsidRDefault="00F33F80" w:rsidP="00F33F80">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2,0176</w:t>
      </w:r>
      <w:r w:rsidRPr="002818DD">
        <w:rPr>
          <w:rFonts w:ascii="Arial" w:hAnsi="Arial"/>
          <w:sz w:val="24"/>
          <w:szCs w:val="24"/>
        </w:rPr>
        <w:t xml:space="preserve"> - </w:t>
      </w:r>
      <w:r>
        <w:rPr>
          <w:rFonts w:ascii="Arial" w:hAnsi="Arial"/>
          <w:sz w:val="24"/>
          <w:szCs w:val="24"/>
        </w:rPr>
        <w:t>LB vyústění kanalizace</w:t>
      </w:r>
    </w:p>
    <w:p w14:paraId="17377038" w14:textId="77777777" w:rsidR="003C2D1B" w:rsidRDefault="003C2D1B" w:rsidP="003C2D1B">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2,0750</w:t>
      </w:r>
      <w:r w:rsidRPr="002818DD">
        <w:rPr>
          <w:rFonts w:ascii="Arial" w:hAnsi="Arial"/>
          <w:sz w:val="24"/>
          <w:szCs w:val="24"/>
        </w:rPr>
        <w:t xml:space="preserve"> - </w:t>
      </w:r>
      <w:r>
        <w:rPr>
          <w:rFonts w:ascii="Arial" w:hAnsi="Arial"/>
          <w:sz w:val="24"/>
          <w:szCs w:val="24"/>
        </w:rPr>
        <w:t>LB vyústění kanalizace</w:t>
      </w:r>
    </w:p>
    <w:p w14:paraId="44D8E38B" w14:textId="77777777" w:rsidR="003C2D1B" w:rsidRDefault="003C2D1B" w:rsidP="003C2D1B">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2,0769</w:t>
      </w:r>
      <w:r w:rsidRPr="002818DD">
        <w:rPr>
          <w:rFonts w:ascii="Arial" w:hAnsi="Arial"/>
          <w:sz w:val="24"/>
          <w:szCs w:val="24"/>
        </w:rPr>
        <w:t xml:space="preserve"> - </w:t>
      </w:r>
      <w:r>
        <w:rPr>
          <w:rFonts w:ascii="Arial" w:hAnsi="Arial"/>
          <w:sz w:val="24"/>
          <w:szCs w:val="24"/>
        </w:rPr>
        <w:t>lávka pro pěší</w:t>
      </w:r>
    </w:p>
    <w:p w14:paraId="4F9E251C" w14:textId="77777777" w:rsidR="004F4EC1" w:rsidRDefault="004F4EC1" w:rsidP="004F4EC1">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2,1340</w:t>
      </w:r>
      <w:r w:rsidRPr="002818DD">
        <w:rPr>
          <w:rFonts w:ascii="Arial" w:hAnsi="Arial"/>
          <w:sz w:val="24"/>
          <w:szCs w:val="24"/>
        </w:rPr>
        <w:t xml:space="preserve"> - </w:t>
      </w:r>
      <w:r>
        <w:rPr>
          <w:rFonts w:ascii="Arial" w:hAnsi="Arial"/>
          <w:sz w:val="24"/>
          <w:szCs w:val="24"/>
        </w:rPr>
        <w:t>LB vyústění kanalizace</w:t>
      </w:r>
    </w:p>
    <w:p w14:paraId="0102864E" w14:textId="77777777" w:rsidR="004F4EC1" w:rsidRDefault="004F4EC1" w:rsidP="004F4EC1">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2,1360</w:t>
      </w:r>
      <w:r w:rsidRPr="002818DD">
        <w:rPr>
          <w:rFonts w:ascii="Arial" w:hAnsi="Arial"/>
          <w:sz w:val="24"/>
          <w:szCs w:val="24"/>
        </w:rPr>
        <w:t xml:space="preserve"> - </w:t>
      </w:r>
      <w:r>
        <w:rPr>
          <w:rFonts w:ascii="Arial" w:hAnsi="Arial"/>
          <w:sz w:val="24"/>
          <w:szCs w:val="24"/>
        </w:rPr>
        <w:t>lávka pro pěší</w:t>
      </w:r>
    </w:p>
    <w:p w14:paraId="58E71DB9" w14:textId="77777777" w:rsidR="00614F9D" w:rsidRDefault="00614F9D" w:rsidP="00614F9D">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2,4185</w:t>
      </w:r>
      <w:r w:rsidRPr="002818DD">
        <w:rPr>
          <w:rFonts w:ascii="Arial" w:hAnsi="Arial"/>
          <w:sz w:val="24"/>
          <w:szCs w:val="24"/>
        </w:rPr>
        <w:t xml:space="preserve"> - </w:t>
      </w:r>
      <w:r>
        <w:rPr>
          <w:rFonts w:ascii="Arial" w:hAnsi="Arial"/>
          <w:sz w:val="24"/>
          <w:szCs w:val="24"/>
        </w:rPr>
        <w:t>LB vyústění kanalizace</w:t>
      </w:r>
    </w:p>
    <w:p w14:paraId="356C35AC" w14:textId="77777777" w:rsidR="00614F9D" w:rsidRDefault="00614F9D" w:rsidP="00614F9D">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2,4196</w:t>
      </w:r>
      <w:r w:rsidRPr="002818DD">
        <w:rPr>
          <w:rFonts w:ascii="Arial" w:hAnsi="Arial"/>
          <w:sz w:val="24"/>
          <w:szCs w:val="24"/>
        </w:rPr>
        <w:t xml:space="preserve"> - </w:t>
      </w:r>
      <w:r>
        <w:rPr>
          <w:rFonts w:ascii="Arial" w:hAnsi="Arial"/>
          <w:sz w:val="24"/>
          <w:szCs w:val="24"/>
        </w:rPr>
        <w:t>hospodářský přejezd</w:t>
      </w:r>
    </w:p>
    <w:p w14:paraId="1353E945" w14:textId="77777777" w:rsidR="00614F9D" w:rsidRDefault="00614F9D" w:rsidP="00614F9D">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2,4572</w:t>
      </w:r>
      <w:r w:rsidRPr="002818DD">
        <w:rPr>
          <w:rFonts w:ascii="Arial" w:hAnsi="Arial"/>
          <w:sz w:val="24"/>
          <w:szCs w:val="24"/>
        </w:rPr>
        <w:t xml:space="preserve"> - </w:t>
      </w:r>
      <w:r>
        <w:rPr>
          <w:rFonts w:ascii="Arial" w:hAnsi="Arial"/>
          <w:sz w:val="24"/>
          <w:szCs w:val="24"/>
        </w:rPr>
        <w:t>spádový skluz</w:t>
      </w:r>
    </w:p>
    <w:p w14:paraId="1528B11E" w14:textId="77777777" w:rsidR="00614F9D" w:rsidRDefault="00614F9D" w:rsidP="00614F9D">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2,5284</w:t>
      </w:r>
      <w:r w:rsidRPr="002818DD">
        <w:rPr>
          <w:rFonts w:ascii="Arial" w:hAnsi="Arial"/>
          <w:sz w:val="24"/>
          <w:szCs w:val="24"/>
        </w:rPr>
        <w:t xml:space="preserve"> - </w:t>
      </w:r>
      <w:r>
        <w:rPr>
          <w:rFonts w:ascii="Arial" w:hAnsi="Arial"/>
          <w:sz w:val="24"/>
          <w:szCs w:val="24"/>
        </w:rPr>
        <w:t>přechod pro pěší</w:t>
      </w:r>
    </w:p>
    <w:p w14:paraId="551F9673" w14:textId="77777777" w:rsidR="00277D0C" w:rsidRDefault="00277D0C" w:rsidP="00277D0C">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2,9697</w:t>
      </w:r>
      <w:r w:rsidRPr="002818DD">
        <w:rPr>
          <w:rFonts w:ascii="Arial" w:hAnsi="Arial"/>
          <w:sz w:val="24"/>
          <w:szCs w:val="24"/>
        </w:rPr>
        <w:t xml:space="preserve"> - </w:t>
      </w:r>
      <w:r>
        <w:rPr>
          <w:rFonts w:ascii="Arial" w:hAnsi="Arial"/>
          <w:sz w:val="24"/>
          <w:szCs w:val="24"/>
        </w:rPr>
        <w:t>silniční most</w:t>
      </w:r>
    </w:p>
    <w:p w14:paraId="37DBAFB7" w14:textId="77777777" w:rsidR="005D768E" w:rsidRDefault="005D768E" w:rsidP="005D768E">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 xml:space="preserve">3,2129-3,2205 </w:t>
      </w:r>
      <w:r w:rsidRPr="002818DD">
        <w:rPr>
          <w:rFonts w:ascii="Arial" w:hAnsi="Arial"/>
          <w:sz w:val="24"/>
          <w:szCs w:val="24"/>
        </w:rPr>
        <w:t xml:space="preserve">- </w:t>
      </w:r>
      <w:r>
        <w:rPr>
          <w:rFonts w:ascii="Arial" w:hAnsi="Arial"/>
          <w:sz w:val="24"/>
          <w:szCs w:val="24"/>
        </w:rPr>
        <w:t>propustek pod silnicí</w:t>
      </w:r>
    </w:p>
    <w:p w14:paraId="01F0D594" w14:textId="77777777" w:rsidR="005D768E" w:rsidRDefault="005D768E" w:rsidP="005D768E">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 xml:space="preserve">3,2298-3,2406 </w:t>
      </w:r>
      <w:r w:rsidRPr="002818DD">
        <w:rPr>
          <w:rFonts w:ascii="Arial" w:hAnsi="Arial"/>
          <w:sz w:val="24"/>
          <w:szCs w:val="24"/>
        </w:rPr>
        <w:t xml:space="preserve">- </w:t>
      </w:r>
      <w:r>
        <w:rPr>
          <w:rFonts w:ascii="Arial" w:hAnsi="Arial"/>
          <w:sz w:val="24"/>
          <w:szCs w:val="24"/>
        </w:rPr>
        <w:t>propustek pod tratí</w:t>
      </w:r>
    </w:p>
    <w:p w14:paraId="0F3E36EE" w14:textId="77777777" w:rsidR="007520F0" w:rsidRDefault="007520F0" w:rsidP="007520F0">
      <w:pPr>
        <w:spacing w:line="360" w:lineRule="auto"/>
        <w:jc w:val="both"/>
        <w:rPr>
          <w:rFonts w:ascii="Arial" w:hAnsi="Arial"/>
          <w:sz w:val="24"/>
          <w:szCs w:val="24"/>
        </w:rPr>
      </w:pPr>
      <w:r w:rsidRPr="002818DD">
        <w:rPr>
          <w:rFonts w:ascii="Arial" w:hAnsi="Arial"/>
          <w:sz w:val="24"/>
          <w:szCs w:val="24"/>
        </w:rPr>
        <w:t xml:space="preserve">- km </w:t>
      </w:r>
      <w:r>
        <w:rPr>
          <w:rFonts w:ascii="Arial" w:hAnsi="Arial"/>
          <w:sz w:val="24"/>
          <w:szCs w:val="24"/>
        </w:rPr>
        <w:t>3,3099</w:t>
      </w:r>
      <w:r w:rsidRPr="002818DD">
        <w:rPr>
          <w:rFonts w:ascii="Arial" w:hAnsi="Arial"/>
          <w:sz w:val="24"/>
          <w:szCs w:val="24"/>
        </w:rPr>
        <w:t xml:space="preserve"> - </w:t>
      </w:r>
      <w:r>
        <w:rPr>
          <w:rFonts w:ascii="Arial" w:hAnsi="Arial"/>
          <w:sz w:val="24"/>
          <w:szCs w:val="24"/>
        </w:rPr>
        <w:t>LB vyústění kanalizace</w:t>
      </w:r>
    </w:p>
    <w:p w14:paraId="60CE09B9" w14:textId="77777777" w:rsidR="0009725C" w:rsidRPr="005E5106" w:rsidRDefault="0009725C" w:rsidP="0009725C">
      <w:pPr>
        <w:spacing w:line="360" w:lineRule="auto"/>
        <w:jc w:val="both"/>
        <w:rPr>
          <w:rFonts w:ascii="Arial" w:hAnsi="Arial"/>
          <w:b/>
          <w:sz w:val="24"/>
          <w:szCs w:val="24"/>
        </w:rPr>
      </w:pPr>
      <w:r w:rsidRPr="005E5106">
        <w:rPr>
          <w:rFonts w:ascii="Arial" w:hAnsi="Arial"/>
          <w:b/>
          <w:sz w:val="24"/>
          <w:szCs w:val="24"/>
        </w:rPr>
        <w:t>b) Údaje o souladu s územně plánovací dokumentaci</w:t>
      </w:r>
    </w:p>
    <w:p w14:paraId="5B57F711" w14:textId="77777777" w:rsidR="00E2160C" w:rsidRPr="00B749BB" w:rsidRDefault="00E2160C" w:rsidP="00E2160C">
      <w:pPr>
        <w:spacing w:line="360" w:lineRule="auto"/>
        <w:jc w:val="both"/>
        <w:rPr>
          <w:rFonts w:ascii="Arial" w:hAnsi="Arial"/>
          <w:sz w:val="24"/>
          <w:szCs w:val="24"/>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Dále je součástí stavby odstranění stromových a keřových porostů zasahujících do průtočného profilu koryta toku a bránící bezvadnému provedení díla. Jedná se o jednoduchou stavbu, stavba není členěna na stavební objekty.</w:t>
      </w:r>
    </w:p>
    <w:p w14:paraId="58AE207D" w14:textId="77777777" w:rsidR="0009725C" w:rsidRPr="00E7100B" w:rsidRDefault="00036806" w:rsidP="0009725C">
      <w:pPr>
        <w:spacing w:line="360" w:lineRule="auto"/>
        <w:jc w:val="both"/>
        <w:rPr>
          <w:rFonts w:ascii="Arial" w:hAnsi="Arial"/>
          <w:sz w:val="24"/>
          <w:szCs w:val="24"/>
        </w:rPr>
      </w:pPr>
      <w:r w:rsidRPr="00E7100B">
        <w:rPr>
          <w:rFonts w:ascii="Arial" w:hAnsi="Arial"/>
          <w:sz w:val="24"/>
          <w:szCs w:val="24"/>
        </w:rPr>
        <w:t>Je</w:t>
      </w:r>
      <w:r w:rsidR="000D4338" w:rsidRPr="00E7100B">
        <w:rPr>
          <w:rFonts w:ascii="Arial" w:hAnsi="Arial"/>
          <w:sz w:val="24"/>
          <w:szCs w:val="24"/>
        </w:rPr>
        <w:t>d</w:t>
      </w:r>
      <w:r w:rsidRPr="00E7100B">
        <w:rPr>
          <w:rFonts w:ascii="Arial" w:hAnsi="Arial"/>
          <w:sz w:val="24"/>
          <w:szCs w:val="24"/>
        </w:rPr>
        <w:t>ná se o opravu</w:t>
      </w:r>
      <w:r w:rsidR="00E2160C">
        <w:rPr>
          <w:rFonts w:ascii="Arial" w:hAnsi="Arial"/>
          <w:sz w:val="24"/>
          <w:szCs w:val="24"/>
        </w:rPr>
        <w:t xml:space="preserve"> stávajících objektů (koryto toku, opevnění, spádový skluz)</w:t>
      </w:r>
      <w:r w:rsidRPr="00E7100B">
        <w:rPr>
          <w:rFonts w:ascii="Arial" w:hAnsi="Arial"/>
          <w:sz w:val="24"/>
          <w:szCs w:val="24"/>
        </w:rPr>
        <w:t xml:space="preserve">, opravou nebudou měněny technické ani kapacitní parametry </w:t>
      </w:r>
      <w:r w:rsidR="00E2160C">
        <w:rPr>
          <w:rFonts w:ascii="Arial" w:hAnsi="Arial"/>
          <w:sz w:val="24"/>
          <w:szCs w:val="24"/>
        </w:rPr>
        <w:t>původních objektů</w:t>
      </w:r>
      <w:r w:rsidRPr="00E7100B">
        <w:rPr>
          <w:rFonts w:ascii="Arial" w:hAnsi="Arial"/>
          <w:sz w:val="24"/>
          <w:szCs w:val="24"/>
        </w:rPr>
        <w:t xml:space="preserve">. </w:t>
      </w:r>
      <w:r w:rsidR="00E2160C">
        <w:rPr>
          <w:rFonts w:ascii="Arial" w:hAnsi="Arial"/>
          <w:sz w:val="24"/>
          <w:szCs w:val="24"/>
        </w:rPr>
        <w:t xml:space="preserve">Veškeré opravy budou prováděny v rámci stávajícího koryta. </w:t>
      </w:r>
      <w:r w:rsidR="0009725C" w:rsidRPr="00E7100B">
        <w:rPr>
          <w:rFonts w:ascii="Arial" w:hAnsi="Arial"/>
          <w:sz w:val="24"/>
          <w:szCs w:val="24"/>
        </w:rPr>
        <w:t>Stavba je navržena v souladu s územně plánovací dokumentaci a s cíli a úkoly územního plánování.</w:t>
      </w:r>
    </w:p>
    <w:p w14:paraId="2B214908" w14:textId="77777777" w:rsidR="00FA3CD7" w:rsidRDefault="00FA3CD7">
      <w:pPr>
        <w:widowControl w:val="0"/>
        <w:autoSpaceDE w:val="0"/>
        <w:spacing w:line="360" w:lineRule="auto"/>
        <w:jc w:val="both"/>
        <w:rPr>
          <w:rFonts w:ascii="Arial" w:hAnsi="Arial" w:cs="Arial"/>
          <w:b/>
          <w:bCs/>
          <w:sz w:val="24"/>
          <w:szCs w:val="26"/>
        </w:rPr>
      </w:pPr>
    </w:p>
    <w:p w14:paraId="36FB87C8" w14:textId="77777777" w:rsidR="00FA3CD7" w:rsidRDefault="00FA3CD7">
      <w:pPr>
        <w:widowControl w:val="0"/>
        <w:autoSpaceDE w:val="0"/>
        <w:spacing w:line="360" w:lineRule="auto"/>
        <w:jc w:val="both"/>
        <w:rPr>
          <w:rFonts w:ascii="Arial" w:hAnsi="Arial" w:cs="Arial"/>
          <w:b/>
          <w:bCs/>
          <w:sz w:val="24"/>
          <w:szCs w:val="26"/>
        </w:rPr>
      </w:pPr>
    </w:p>
    <w:p w14:paraId="65F77CA4" w14:textId="77777777" w:rsidR="0071717C" w:rsidRDefault="0071717C">
      <w:pPr>
        <w:widowControl w:val="0"/>
        <w:autoSpaceDE w:val="0"/>
        <w:spacing w:line="360" w:lineRule="auto"/>
        <w:jc w:val="both"/>
        <w:rPr>
          <w:rFonts w:ascii="Arial" w:hAnsi="Arial" w:cs="Arial"/>
          <w:b/>
          <w:bCs/>
          <w:sz w:val="24"/>
          <w:szCs w:val="26"/>
        </w:rPr>
      </w:pPr>
    </w:p>
    <w:p w14:paraId="6A94CF42" w14:textId="41BF60F5" w:rsidR="004D361E" w:rsidRPr="005E5106" w:rsidRDefault="0009725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c</w:t>
      </w:r>
      <w:r w:rsidR="004D361E" w:rsidRPr="005E5106">
        <w:rPr>
          <w:rFonts w:ascii="Arial" w:hAnsi="Arial" w:cs="Arial"/>
          <w:b/>
          <w:bCs/>
          <w:sz w:val="24"/>
          <w:szCs w:val="26"/>
        </w:rPr>
        <w:t xml:space="preserve">) </w:t>
      </w:r>
      <w:r w:rsidRPr="005E5106">
        <w:rPr>
          <w:rFonts w:ascii="Arial" w:hAnsi="Arial" w:cs="Arial"/>
          <w:b/>
          <w:bCs/>
          <w:sz w:val="24"/>
          <w:szCs w:val="26"/>
        </w:rPr>
        <w:t>Informace o vydaných rozhodnutí o povolení výjimky z obecných požadavků na využívání území</w:t>
      </w:r>
    </w:p>
    <w:p w14:paraId="69DFFB61" w14:textId="77777777" w:rsidR="0009725C" w:rsidRPr="005E5106" w:rsidRDefault="0081298D" w:rsidP="0009725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Případné i</w:t>
      </w:r>
      <w:r w:rsidR="0009725C" w:rsidRPr="005E5106">
        <w:rPr>
          <w:rFonts w:ascii="Arial" w:hAnsi="Arial" w:cs="Arial"/>
          <w:bCs/>
          <w:sz w:val="24"/>
          <w:szCs w:val="26"/>
        </w:rPr>
        <w:t>nformace o vydaných rozhodnutí o povolení výjimky z obecných požadavků na využívání území budou do dokumentace zapracovány po jejich obdržení.</w:t>
      </w:r>
    </w:p>
    <w:p w14:paraId="50BBA15D" w14:textId="77777777" w:rsidR="0009725C" w:rsidRPr="005E5106" w:rsidRDefault="0052736D" w:rsidP="0009725C">
      <w:pPr>
        <w:spacing w:line="360" w:lineRule="auto"/>
        <w:jc w:val="both"/>
        <w:rPr>
          <w:rFonts w:ascii="Arial" w:hAnsi="Arial"/>
          <w:sz w:val="24"/>
          <w:szCs w:val="24"/>
        </w:rPr>
      </w:pPr>
      <w:r w:rsidRPr="005E5106">
        <w:rPr>
          <w:rFonts w:ascii="Arial" w:hAnsi="Arial"/>
          <w:b/>
          <w:sz w:val="24"/>
          <w:szCs w:val="24"/>
        </w:rPr>
        <w:t>d</w:t>
      </w:r>
      <w:r w:rsidR="0009725C" w:rsidRPr="005E5106">
        <w:rPr>
          <w:rFonts w:ascii="Arial" w:hAnsi="Arial"/>
          <w:b/>
          <w:sz w:val="24"/>
          <w:szCs w:val="24"/>
        </w:rPr>
        <w:t>) Údaje o splnění požadavků dotčených orgánů</w:t>
      </w:r>
    </w:p>
    <w:p w14:paraId="492A408E" w14:textId="77777777" w:rsidR="0009725C" w:rsidRPr="005E5106" w:rsidRDefault="0009725C" w:rsidP="0009725C">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74FB6445" w14:textId="77777777" w:rsidR="0052736D" w:rsidRPr="005E5106" w:rsidRDefault="0052736D" w:rsidP="0009725C">
      <w:pPr>
        <w:spacing w:line="360" w:lineRule="auto"/>
        <w:jc w:val="both"/>
        <w:rPr>
          <w:rFonts w:ascii="Arial" w:hAnsi="Arial"/>
          <w:b/>
          <w:sz w:val="24"/>
          <w:szCs w:val="24"/>
        </w:rPr>
      </w:pPr>
      <w:r w:rsidRPr="005E5106">
        <w:rPr>
          <w:rFonts w:ascii="Arial" w:hAnsi="Arial"/>
          <w:b/>
          <w:sz w:val="24"/>
          <w:szCs w:val="24"/>
        </w:rPr>
        <w:t>e) Výčet provedených průzkumů a rozborů</w:t>
      </w:r>
    </w:p>
    <w:p w14:paraId="6B429F5A"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zaměření stávajících objektů stavby (metoda GPS, polohový systém JSTK, </w:t>
      </w:r>
    </w:p>
    <w:p w14:paraId="75E83C4C"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výškový systém Bpv</w:t>
      </w:r>
    </w:p>
    <w:p w14:paraId="695E3282"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pozemková mapa</w:t>
      </w:r>
    </w:p>
    <w:p w14:paraId="5DC48BA7" w14:textId="77777777" w:rsidR="00664324" w:rsidRPr="005E5106"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5E5106">
        <w:rPr>
          <w:rFonts w:ascii="Arial" w:hAnsi="Arial" w:cs="Arial"/>
          <w:bCs/>
          <w:sz w:val="24"/>
          <w:szCs w:val="24"/>
        </w:rPr>
        <w:t>-  konzultace s investorem</w:t>
      </w:r>
    </w:p>
    <w:p w14:paraId="582E6B1F" w14:textId="77777777" w:rsidR="001709A7" w:rsidRPr="005E5106" w:rsidRDefault="00AD1866" w:rsidP="001709A7">
      <w:pPr>
        <w:numPr>
          <w:ilvl w:val="0"/>
          <w:numId w:val="2"/>
        </w:numPr>
        <w:spacing w:line="360" w:lineRule="auto"/>
        <w:jc w:val="both"/>
        <w:rPr>
          <w:rFonts w:ascii="Arial" w:hAnsi="Arial"/>
          <w:b/>
          <w:bCs/>
          <w:sz w:val="24"/>
          <w:szCs w:val="24"/>
        </w:rPr>
      </w:pPr>
      <w:r w:rsidRPr="005E5106">
        <w:rPr>
          <w:rFonts w:ascii="Arial" w:hAnsi="Arial"/>
          <w:b/>
          <w:bCs/>
          <w:sz w:val="24"/>
          <w:szCs w:val="24"/>
        </w:rPr>
        <w:t>f</w:t>
      </w:r>
      <w:r w:rsidR="001709A7" w:rsidRPr="005E5106">
        <w:rPr>
          <w:rFonts w:ascii="Arial" w:hAnsi="Arial"/>
          <w:b/>
          <w:bCs/>
          <w:sz w:val="24"/>
          <w:szCs w:val="24"/>
        </w:rPr>
        <w:t>) Ochrana území podle jiných právních předpisů</w:t>
      </w:r>
    </w:p>
    <w:p w14:paraId="07D05BDB" w14:textId="77777777" w:rsidR="0007445A" w:rsidRPr="005E5106" w:rsidRDefault="001709A7"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sz w:val="24"/>
          <w:szCs w:val="24"/>
        </w:rPr>
        <w:t xml:space="preserve">Nejedná se o památkovou rezervaci, území není památkově ani nijak jinak chráněno.  Území </w:t>
      </w:r>
      <w:r w:rsidR="00423282" w:rsidRPr="005E5106">
        <w:rPr>
          <w:rFonts w:ascii="Arial" w:hAnsi="Arial"/>
          <w:sz w:val="24"/>
          <w:szCs w:val="24"/>
        </w:rPr>
        <w:t>není</w:t>
      </w:r>
      <w:r w:rsidR="008A6E56" w:rsidRPr="005E5106">
        <w:rPr>
          <w:rFonts w:ascii="Arial" w:hAnsi="Arial"/>
          <w:sz w:val="24"/>
          <w:szCs w:val="24"/>
        </w:rPr>
        <w:t xml:space="preserve"> součástí chráněných oblastí Natura 2000</w:t>
      </w:r>
    </w:p>
    <w:p w14:paraId="5F60A0FF" w14:textId="77777777" w:rsidR="004D361E" w:rsidRPr="005E5106" w:rsidRDefault="006B6CDA"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g</w:t>
      </w:r>
      <w:r w:rsidR="004D361E" w:rsidRPr="005E5106">
        <w:rPr>
          <w:rFonts w:ascii="Arial" w:hAnsi="Arial" w:cs="Arial"/>
          <w:b/>
          <w:bCs/>
          <w:sz w:val="24"/>
          <w:szCs w:val="26"/>
        </w:rPr>
        <w:t xml:space="preserve">) Poloha vzhledem k záplavovému území, poddolovanému území </w:t>
      </w:r>
      <w:proofErr w:type="gramStart"/>
      <w:r w:rsidR="004D361E" w:rsidRPr="005E5106">
        <w:rPr>
          <w:rFonts w:ascii="Arial" w:hAnsi="Arial" w:cs="Arial"/>
          <w:b/>
          <w:bCs/>
          <w:sz w:val="24"/>
          <w:szCs w:val="26"/>
        </w:rPr>
        <w:t>a pod.</w:t>
      </w:r>
      <w:proofErr w:type="gramEnd"/>
    </w:p>
    <w:p w14:paraId="190D3892"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4"/>
        </w:rPr>
        <w:t xml:space="preserve">Stavba se nachází </w:t>
      </w:r>
      <w:r w:rsidR="0081298D" w:rsidRPr="005E5106">
        <w:rPr>
          <w:rFonts w:ascii="Arial" w:hAnsi="Arial" w:cs="Arial"/>
          <w:bCs/>
          <w:sz w:val="24"/>
          <w:szCs w:val="24"/>
        </w:rPr>
        <w:t xml:space="preserve">v korytě </w:t>
      </w:r>
      <w:r w:rsidR="00AC4EE4">
        <w:rPr>
          <w:rFonts w:ascii="Arial" w:hAnsi="Arial" w:cs="Arial"/>
          <w:sz w:val="24"/>
        </w:rPr>
        <w:t>Tvorovického potoka v km 1,600 - 3,500</w:t>
      </w:r>
      <w:r w:rsidRPr="0039182B">
        <w:rPr>
          <w:rFonts w:ascii="Arial" w:hAnsi="Arial" w:cs="Arial"/>
          <w:bCs/>
          <w:sz w:val="24"/>
          <w:szCs w:val="24"/>
        </w:rPr>
        <w:t>.</w:t>
      </w:r>
      <w:r w:rsidRPr="005E5106">
        <w:rPr>
          <w:rFonts w:ascii="Arial" w:hAnsi="Arial" w:cs="Arial"/>
          <w:bCs/>
          <w:sz w:val="24"/>
          <w:szCs w:val="24"/>
        </w:rPr>
        <w:t xml:space="preserve"> Stavba se nachází</w:t>
      </w:r>
      <w:r w:rsidRPr="005E5106">
        <w:rPr>
          <w:rFonts w:ascii="Arial" w:hAnsi="Arial" w:cs="Arial"/>
          <w:bCs/>
          <w:sz w:val="24"/>
          <w:szCs w:val="26"/>
        </w:rPr>
        <w:t xml:space="preserve"> mimo poddolované území.</w:t>
      </w:r>
    </w:p>
    <w:p w14:paraId="2B3FFC07" w14:textId="51C60EA5" w:rsidR="004D361E" w:rsidRPr="005E5106" w:rsidRDefault="006B6CD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h</w:t>
      </w:r>
      <w:r w:rsidR="004D361E" w:rsidRPr="005E5106">
        <w:rPr>
          <w:rFonts w:ascii="Arial" w:hAnsi="Arial" w:cs="Arial"/>
          <w:b/>
          <w:bCs/>
          <w:sz w:val="24"/>
          <w:szCs w:val="26"/>
        </w:rPr>
        <w:t>)</w:t>
      </w:r>
      <w:r w:rsidR="0071717C">
        <w:rPr>
          <w:rFonts w:ascii="Arial" w:hAnsi="Arial" w:cs="Arial"/>
          <w:b/>
          <w:bCs/>
          <w:sz w:val="24"/>
          <w:szCs w:val="26"/>
        </w:rPr>
        <w:t xml:space="preserve"> </w:t>
      </w:r>
      <w:r w:rsidR="004D361E" w:rsidRPr="005E5106">
        <w:rPr>
          <w:rFonts w:ascii="Arial" w:hAnsi="Arial" w:cs="Arial"/>
          <w:b/>
          <w:bCs/>
          <w:sz w:val="24"/>
          <w:szCs w:val="26"/>
        </w:rPr>
        <w:t>Vliv stavby na okolní stavby a pozemky, ochrana okolí, vliv stavby na odtokové poměry v území</w:t>
      </w:r>
    </w:p>
    <w:p w14:paraId="50B45ADB" w14:textId="62759BCF" w:rsidR="00E25F09" w:rsidRPr="005E5106" w:rsidRDefault="00AC4EE4" w:rsidP="00E25F09">
      <w:pPr>
        <w:spacing w:line="360" w:lineRule="auto"/>
        <w:jc w:val="both"/>
        <w:rPr>
          <w:rFonts w:ascii="Arial" w:hAnsi="Arial"/>
          <w:sz w:val="24"/>
          <w:szCs w:val="24"/>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součástí stavby odstranění stromových a keřových porostů zasahujících do průtočného profilu koryta toku a bránící bezvadnému provedení díla. </w:t>
      </w:r>
      <w:r w:rsidR="0039182B" w:rsidRPr="00E7100B">
        <w:rPr>
          <w:rFonts w:ascii="Arial" w:hAnsi="Arial"/>
          <w:sz w:val="24"/>
          <w:szCs w:val="24"/>
        </w:rPr>
        <w:t>Jedná se o opravu, opravou nebudou měněny technické ani kapacitní parametry původního koryta.</w:t>
      </w:r>
      <w:r w:rsidR="0071717C">
        <w:rPr>
          <w:rFonts w:ascii="Arial" w:hAnsi="Arial"/>
          <w:sz w:val="24"/>
          <w:szCs w:val="24"/>
        </w:rPr>
        <w:t xml:space="preserve"> </w:t>
      </w:r>
      <w:proofErr w:type="gramStart"/>
      <w:r w:rsidR="00113C26" w:rsidRPr="005E5106">
        <w:rPr>
          <w:rFonts w:ascii="Arial" w:hAnsi="Arial" w:cs="Arial"/>
          <w:sz w:val="24"/>
          <w:szCs w:val="24"/>
        </w:rPr>
        <w:t>Realizovaná</w:t>
      </w:r>
      <w:proofErr w:type="gramEnd"/>
      <w:r w:rsidR="00113C26" w:rsidRPr="005E5106">
        <w:rPr>
          <w:rFonts w:ascii="Arial" w:hAnsi="Arial" w:cs="Arial"/>
          <w:sz w:val="24"/>
          <w:szCs w:val="24"/>
        </w:rPr>
        <w:t xml:space="preserve"> stavba nebude mít negativní vliv na okolní pozemky. </w:t>
      </w:r>
      <w:r w:rsidR="0007445A" w:rsidRPr="005E5106">
        <w:rPr>
          <w:rFonts w:ascii="Arial" w:hAnsi="Arial" w:cs="Arial"/>
          <w:sz w:val="24"/>
          <w:szCs w:val="24"/>
        </w:rPr>
        <w:t xml:space="preserve">Odtokové poměry povrchových vod </w:t>
      </w:r>
      <w:r w:rsidR="0087402D" w:rsidRPr="005E5106">
        <w:rPr>
          <w:rFonts w:ascii="Arial" w:hAnsi="Arial" w:cs="Arial"/>
          <w:sz w:val="24"/>
          <w:szCs w:val="24"/>
        </w:rPr>
        <w:t xml:space="preserve">z území </w:t>
      </w:r>
      <w:r w:rsidR="00F62449" w:rsidRPr="005E5106">
        <w:rPr>
          <w:rFonts w:ascii="Arial" w:hAnsi="Arial" w:cs="Arial"/>
          <w:sz w:val="24"/>
          <w:szCs w:val="24"/>
        </w:rPr>
        <w:t>v místě stavby se</w:t>
      </w:r>
      <w:r w:rsidR="0007445A" w:rsidRPr="005E5106">
        <w:rPr>
          <w:rFonts w:ascii="Arial" w:hAnsi="Arial" w:cs="Arial"/>
          <w:sz w:val="24"/>
          <w:szCs w:val="24"/>
        </w:rPr>
        <w:t xml:space="preserve"> stavbou nemění.</w:t>
      </w:r>
    </w:p>
    <w:p w14:paraId="320E53E2" w14:textId="77777777" w:rsidR="004D361E" w:rsidRPr="005E5106" w:rsidRDefault="00151B3D">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i</w:t>
      </w:r>
      <w:r w:rsidR="004D361E" w:rsidRPr="005E5106">
        <w:rPr>
          <w:rFonts w:ascii="Arial" w:hAnsi="Arial" w:cs="Arial"/>
          <w:b/>
          <w:bCs/>
          <w:sz w:val="24"/>
          <w:szCs w:val="26"/>
        </w:rPr>
        <w:t>) Požadavky na asanace, demolice, kácení dřevin</w:t>
      </w:r>
    </w:p>
    <w:p w14:paraId="6AB4D426"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asanace</w:t>
      </w:r>
    </w:p>
    <w:p w14:paraId="363BA7D9"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nejsou vyvolány požadavky na asanace</w:t>
      </w:r>
    </w:p>
    <w:p w14:paraId="29A2F4D8"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demolice</w:t>
      </w:r>
    </w:p>
    <w:p w14:paraId="6B97C11B" w14:textId="44C9BCB3" w:rsidR="00964B3E" w:rsidRPr="0003205A" w:rsidRDefault="00AC4EE4" w:rsidP="0087402D">
      <w:pPr>
        <w:spacing w:line="360" w:lineRule="auto"/>
        <w:jc w:val="both"/>
        <w:rPr>
          <w:rFonts w:ascii="Arial" w:hAnsi="Arial"/>
          <w:sz w:val="24"/>
          <w:szCs w:val="24"/>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w:t>
      </w:r>
      <w:r>
        <w:rPr>
          <w:rFonts w:ascii="Arial" w:hAnsi="Arial"/>
          <w:sz w:val="24"/>
          <w:szCs w:val="24"/>
        </w:rPr>
        <w:lastRenderedPageBreak/>
        <w:t xml:space="preserve">součástí stavby odstranění stromových a keřových porostů zasahujících do průtočného profilu koryta toku a bránící bezvadnému provedení díla. </w:t>
      </w:r>
      <w:r w:rsidR="00964B3E" w:rsidRPr="005E5106">
        <w:rPr>
          <w:rFonts w:ascii="Arial" w:hAnsi="Arial"/>
          <w:sz w:val="24"/>
          <w:szCs w:val="24"/>
        </w:rPr>
        <w:t xml:space="preserve">Veškeré stávající </w:t>
      </w:r>
      <w:r w:rsidR="00E7100B">
        <w:rPr>
          <w:rFonts w:ascii="Arial" w:hAnsi="Arial"/>
          <w:sz w:val="24"/>
          <w:szCs w:val="24"/>
        </w:rPr>
        <w:t xml:space="preserve">funkční </w:t>
      </w:r>
      <w:r w:rsidR="00964B3E" w:rsidRPr="005E5106">
        <w:rPr>
          <w:rFonts w:ascii="Arial" w:hAnsi="Arial"/>
          <w:sz w:val="24"/>
          <w:szCs w:val="24"/>
        </w:rPr>
        <w:t>objekty v korytě toku (</w:t>
      </w:r>
      <w:r>
        <w:rPr>
          <w:rFonts w:ascii="Arial" w:hAnsi="Arial"/>
          <w:sz w:val="24"/>
          <w:szCs w:val="24"/>
        </w:rPr>
        <w:t>lávky, mosty</w:t>
      </w:r>
      <w:r w:rsidR="00964B3E" w:rsidRPr="005E5106">
        <w:rPr>
          <w:rFonts w:ascii="Arial" w:hAnsi="Arial"/>
          <w:sz w:val="24"/>
          <w:szCs w:val="24"/>
        </w:rPr>
        <w:t>, výtokové objekty</w:t>
      </w:r>
      <w:r w:rsidR="0071717C">
        <w:rPr>
          <w:rFonts w:ascii="Arial" w:hAnsi="Arial"/>
          <w:sz w:val="24"/>
          <w:szCs w:val="24"/>
        </w:rPr>
        <w:t xml:space="preserve"> </w:t>
      </w:r>
      <w:r>
        <w:rPr>
          <w:rFonts w:ascii="Arial" w:hAnsi="Arial"/>
          <w:sz w:val="24"/>
          <w:szCs w:val="24"/>
        </w:rPr>
        <w:t xml:space="preserve">kanalizací </w:t>
      </w:r>
      <w:proofErr w:type="gramStart"/>
      <w:r w:rsidR="00964B3E" w:rsidRPr="005E5106">
        <w:rPr>
          <w:rFonts w:ascii="Arial" w:hAnsi="Arial"/>
          <w:sz w:val="24"/>
          <w:szCs w:val="24"/>
        </w:rPr>
        <w:t>a pod.</w:t>
      </w:r>
      <w:proofErr w:type="gramEnd"/>
      <w:r w:rsidR="00964B3E" w:rsidRPr="005E5106">
        <w:rPr>
          <w:rFonts w:ascii="Arial" w:hAnsi="Arial"/>
          <w:sz w:val="24"/>
          <w:szCs w:val="24"/>
        </w:rPr>
        <w:t>) nebudou stavbou dotčeny.</w:t>
      </w:r>
      <w:r w:rsidR="0071717C">
        <w:rPr>
          <w:rFonts w:ascii="Arial" w:hAnsi="Arial"/>
          <w:sz w:val="24"/>
          <w:szCs w:val="24"/>
        </w:rPr>
        <w:t xml:space="preserve"> </w:t>
      </w:r>
      <w:proofErr w:type="gramStart"/>
      <w:r w:rsidR="006A07F4" w:rsidRPr="0003205A">
        <w:rPr>
          <w:rFonts w:ascii="Arial" w:hAnsi="Arial"/>
          <w:sz w:val="24"/>
          <w:szCs w:val="24"/>
        </w:rPr>
        <w:t>V</w:t>
      </w:r>
      <w:proofErr w:type="gramEnd"/>
      <w:r w:rsidR="006A07F4" w:rsidRPr="0003205A">
        <w:rPr>
          <w:rFonts w:ascii="Arial" w:hAnsi="Arial"/>
          <w:sz w:val="24"/>
          <w:szCs w:val="24"/>
        </w:rPr>
        <w:t> rámci bouracích prací se provede odstranění stávajícího spádového skluzu a odstranění opevnění dna a svahů z melioračních dlažeb v km 3,242 – 3,500</w:t>
      </w:r>
      <w:r w:rsidR="0087402D" w:rsidRPr="0003205A">
        <w:rPr>
          <w:rFonts w:ascii="Arial" w:hAnsi="Arial"/>
          <w:sz w:val="24"/>
          <w:szCs w:val="24"/>
        </w:rPr>
        <w:t xml:space="preserve">. </w:t>
      </w:r>
      <w:r w:rsidR="006A07F4" w:rsidRPr="0003205A">
        <w:rPr>
          <w:rFonts w:ascii="Arial" w:hAnsi="Arial"/>
          <w:sz w:val="24"/>
          <w:szCs w:val="24"/>
        </w:rPr>
        <w:t>Vybouraná suť bude odvezena k likvidaci na skládku.</w:t>
      </w:r>
    </w:p>
    <w:p w14:paraId="37D82351"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kácení</w:t>
      </w:r>
    </w:p>
    <w:p w14:paraId="79CFB3AA" w14:textId="77777777" w:rsidR="006D75CE" w:rsidRPr="005E5106" w:rsidRDefault="006D75CE">
      <w:pPr>
        <w:widowControl w:val="0"/>
        <w:autoSpaceDE w:val="0"/>
        <w:spacing w:line="360" w:lineRule="auto"/>
        <w:jc w:val="both"/>
        <w:rPr>
          <w:rFonts w:ascii="Arial" w:hAnsi="Arial"/>
          <w:sz w:val="24"/>
          <w:szCs w:val="24"/>
        </w:rPr>
      </w:pPr>
      <w:r w:rsidRPr="005E5106">
        <w:rPr>
          <w:rFonts w:ascii="Arial" w:hAnsi="Arial"/>
          <w:sz w:val="24"/>
          <w:szCs w:val="24"/>
        </w:rPr>
        <w:t xml:space="preserve">Rozsah kácení stromových a keřových porostů bude minimální, budou pouze odstraněny porosty zasahující do průtočného profilu </w:t>
      </w:r>
      <w:r w:rsidR="00964B3E" w:rsidRPr="005E5106">
        <w:rPr>
          <w:rFonts w:ascii="Arial" w:hAnsi="Arial"/>
          <w:sz w:val="24"/>
          <w:szCs w:val="24"/>
        </w:rPr>
        <w:t>zájmového</w:t>
      </w:r>
      <w:r w:rsidRPr="005E5106">
        <w:rPr>
          <w:rFonts w:ascii="Arial" w:hAnsi="Arial"/>
          <w:sz w:val="24"/>
          <w:szCs w:val="24"/>
        </w:rPr>
        <w:t xml:space="preserve"> úseku koryta. Stromové a keřové porosty vně průtočného profilu koryta zůstanou zachovány.</w:t>
      </w:r>
    </w:p>
    <w:p w14:paraId="302C6769" w14:textId="362CBDCA" w:rsidR="004D361E" w:rsidRPr="005E5106" w:rsidRDefault="000E5394">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j</w:t>
      </w:r>
      <w:r w:rsidR="004D361E" w:rsidRPr="005E5106">
        <w:rPr>
          <w:rFonts w:ascii="Arial" w:hAnsi="Arial" w:cs="Arial"/>
          <w:b/>
          <w:bCs/>
          <w:sz w:val="24"/>
          <w:szCs w:val="26"/>
        </w:rPr>
        <w:t>)</w:t>
      </w:r>
      <w:r w:rsidR="0071717C">
        <w:rPr>
          <w:rFonts w:ascii="Arial" w:hAnsi="Arial" w:cs="Arial"/>
          <w:b/>
          <w:bCs/>
          <w:sz w:val="24"/>
          <w:szCs w:val="26"/>
        </w:rPr>
        <w:t xml:space="preserve"> </w:t>
      </w:r>
      <w:r w:rsidR="004D361E" w:rsidRPr="005E5106">
        <w:rPr>
          <w:rFonts w:ascii="Arial" w:hAnsi="Arial" w:cs="Arial"/>
          <w:b/>
          <w:bCs/>
          <w:sz w:val="24"/>
          <w:szCs w:val="26"/>
        </w:rPr>
        <w:t>Požadavky na maximální zábory ZPF nebo pozemků určených k plnění funkce lesa</w:t>
      </w:r>
    </w:p>
    <w:p w14:paraId="3287FB4A" w14:textId="77777777" w:rsidR="004D361E" w:rsidRDefault="004D361E">
      <w:pPr>
        <w:widowControl w:val="0"/>
        <w:autoSpaceDE w:val="0"/>
        <w:spacing w:line="360" w:lineRule="auto"/>
        <w:jc w:val="both"/>
        <w:rPr>
          <w:rFonts w:ascii="Arial" w:hAnsi="Arial" w:cs="Arial"/>
          <w:bCs/>
          <w:sz w:val="24"/>
          <w:szCs w:val="26"/>
        </w:rPr>
      </w:pPr>
      <w:r w:rsidRPr="009C6055">
        <w:rPr>
          <w:rFonts w:ascii="Arial" w:hAnsi="Arial" w:cs="Arial"/>
          <w:bCs/>
          <w:sz w:val="24"/>
          <w:szCs w:val="26"/>
        </w:rPr>
        <w:t xml:space="preserve">Pozemky, na kterých se bude stavba realizovat, jsou v katastru nemovitostí vedeny jako </w:t>
      </w:r>
      <w:r w:rsidR="00543C84" w:rsidRPr="009C6055">
        <w:rPr>
          <w:rFonts w:ascii="Arial" w:hAnsi="Arial" w:cs="Arial"/>
          <w:bCs/>
          <w:sz w:val="24"/>
          <w:szCs w:val="26"/>
        </w:rPr>
        <w:t>"</w:t>
      </w:r>
      <w:r w:rsidR="009C5DFE" w:rsidRPr="009C6055">
        <w:rPr>
          <w:rFonts w:ascii="Arial" w:hAnsi="Arial" w:cs="Arial"/>
          <w:bCs/>
          <w:sz w:val="24"/>
          <w:szCs w:val="26"/>
        </w:rPr>
        <w:t>vodní plocha</w:t>
      </w:r>
      <w:r w:rsidR="00543C84" w:rsidRPr="009C6055">
        <w:rPr>
          <w:rFonts w:ascii="Arial" w:hAnsi="Arial" w:cs="Arial"/>
          <w:bCs/>
          <w:sz w:val="24"/>
          <w:szCs w:val="26"/>
        </w:rPr>
        <w:t>"</w:t>
      </w:r>
      <w:r w:rsidR="008262D0" w:rsidRPr="009C6055">
        <w:rPr>
          <w:rFonts w:ascii="Arial" w:hAnsi="Arial" w:cs="Arial"/>
          <w:bCs/>
          <w:sz w:val="24"/>
          <w:szCs w:val="26"/>
        </w:rPr>
        <w:t xml:space="preserve">. </w:t>
      </w:r>
      <w:r w:rsidR="00D40B25" w:rsidRPr="009C6055">
        <w:rPr>
          <w:rFonts w:ascii="Arial" w:hAnsi="Arial" w:cs="Arial"/>
          <w:bCs/>
          <w:sz w:val="24"/>
          <w:szCs w:val="26"/>
        </w:rPr>
        <w:t xml:space="preserve">Na pozemcích </w:t>
      </w:r>
      <w:r w:rsidR="00543C84" w:rsidRPr="009C6055">
        <w:rPr>
          <w:rFonts w:ascii="Arial" w:hAnsi="Arial" w:cs="Arial"/>
          <w:bCs/>
          <w:sz w:val="24"/>
          <w:szCs w:val="26"/>
        </w:rPr>
        <w:t>proto není nutné</w:t>
      </w:r>
      <w:r w:rsidRPr="009C6055">
        <w:rPr>
          <w:rFonts w:ascii="Arial" w:hAnsi="Arial" w:cs="Arial"/>
          <w:bCs/>
          <w:sz w:val="24"/>
          <w:szCs w:val="26"/>
        </w:rPr>
        <w:t xml:space="preserve"> trvalé </w:t>
      </w:r>
      <w:r w:rsidR="00543C84" w:rsidRPr="009C6055">
        <w:rPr>
          <w:rFonts w:ascii="Arial" w:hAnsi="Arial" w:cs="Arial"/>
          <w:bCs/>
          <w:sz w:val="24"/>
          <w:szCs w:val="26"/>
        </w:rPr>
        <w:t xml:space="preserve">ani dočasné </w:t>
      </w:r>
      <w:r w:rsidRPr="009C6055">
        <w:rPr>
          <w:rFonts w:ascii="Arial" w:hAnsi="Arial" w:cs="Arial"/>
          <w:bCs/>
          <w:sz w:val="24"/>
          <w:szCs w:val="26"/>
        </w:rPr>
        <w:t xml:space="preserve">vynětí </w:t>
      </w:r>
      <w:r w:rsidR="00543C84" w:rsidRPr="009C6055">
        <w:rPr>
          <w:rFonts w:ascii="Arial" w:hAnsi="Arial" w:cs="Arial"/>
          <w:bCs/>
          <w:sz w:val="24"/>
          <w:szCs w:val="26"/>
        </w:rPr>
        <w:t xml:space="preserve">pozemků </w:t>
      </w:r>
      <w:r w:rsidRPr="009C6055">
        <w:rPr>
          <w:rFonts w:ascii="Arial" w:hAnsi="Arial" w:cs="Arial"/>
          <w:bCs/>
          <w:sz w:val="24"/>
          <w:szCs w:val="26"/>
        </w:rPr>
        <w:t>ze ZPF</w:t>
      </w:r>
      <w:r w:rsidR="00543C84" w:rsidRPr="009C6055">
        <w:rPr>
          <w:rFonts w:ascii="Arial" w:hAnsi="Arial" w:cs="Arial"/>
          <w:bCs/>
          <w:sz w:val="24"/>
          <w:szCs w:val="26"/>
        </w:rPr>
        <w:t xml:space="preserve"> nebo pozemků určených k plnění funkce lesa</w:t>
      </w:r>
      <w:r w:rsidRPr="009C6055">
        <w:rPr>
          <w:rFonts w:ascii="Arial" w:hAnsi="Arial" w:cs="Arial"/>
          <w:bCs/>
          <w:sz w:val="24"/>
          <w:szCs w:val="26"/>
        </w:rPr>
        <w:t>.</w:t>
      </w:r>
    </w:p>
    <w:p w14:paraId="25C01F0D" w14:textId="77777777" w:rsidR="0001580E" w:rsidRPr="0001580E" w:rsidRDefault="0001580E">
      <w:pPr>
        <w:widowControl w:val="0"/>
        <w:autoSpaceDE w:val="0"/>
        <w:spacing w:line="360" w:lineRule="auto"/>
        <w:jc w:val="both"/>
        <w:rPr>
          <w:rFonts w:ascii="Arial" w:hAnsi="Arial" w:cs="Arial"/>
          <w:bCs/>
          <w:sz w:val="24"/>
          <w:szCs w:val="26"/>
        </w:rPr>
      </w:pPr>
      <w:r w:rsidRPr="0001580E">
        <w:rPr>
          <w:rFonts w:ascii="Arial" w:hAnsi="Arial" w:cs="Arial"/>
          <w:bCs/>
          <w:sz w:val="24"/>
          <w:szCs w:val="26"/>
        </w:rPr>
        <w:t xml:space="preserve">Část pozemků určených k přístupu na staveniště v rámci </w:t>
      </w:r>
      <w:proofErr w:type="gramStart"/>
      <w:r w:rsidRPr="0001580E">
        <w:rPr>
          <w:rFonts w:ascii="Arial" w:hAnsi="Arial" w:cs="Arial"/>
          <w:bCs/>
          <w:sz w:val="24"/>
          <w:szCs w:val="26"/>
        </w:rPr>
        <w:t>6m</w:t>
      </w:r>
      <w:proofErr w:type="gramEnd"/>
      <w:r w:rsidRPr="0001580E">
        <w:rPr>
          <w:rFonts w:ascii="Arial" w:hAnsi="Arial" w:cs="Arial"/>
          <w:bCs/>
          <w:sz w:val="24"/>
          <w:szCs w:val="26"/>
        </w:rPr>
        <w:t xml:space="preserve"> pruhu je v katastru nemovitostí vedena jako "orná půda" a "trvalý travní porost". Z tohoto důvodu je nutný dočasný zábor na části těchto pozemků.</w:t>
      </w:r>
    </w:p>
    <w:p w14:paraId="5673EF0B" w14:textId="77777777" w:rsidR="0001580E" w:rsidRPr="003A4DA3" w:rsidRDefault="0001580E" w:rsidP="0001580E">
      <w:pPr>
        <w:spacing w:line="360" w:lineRule="auto"/>
        <w:rPr>
          <w:rFonts w:ascii="Arial" w:hAnsi="Arial"/>
          <w:sz w:val="24"/>
          <w:u w:val="single"/>
        </w:rPr>
      </w:pPr>
      <w:r w:rsidRPr="003A4DA3">
        <w:rPr>
          <w:rFonts w:ascii="Arial" w:hAnsi="Arial"/>
          <w:sz w:val="24"/>
          <w:u w:val="single"/>
        </w:rPr>
        <w:t>Číslo pozemku</w:t>
      </w:r>
      <w:r w:rsidRPr="003A4DA3">
        <w:rPr>
          <w:rFonts w:ascii="Arial" w:hAnsi="Arial"/>
          <w:sz w:val="24"/>
          <w:u w:val="single"/>
        </w:rPr>
        <w:tab/>
        <w:t>Druh pozemku</w:t>
      </w:r>
      <w:r w:rsidRPr="003A4DA3">
        <w:rPr>
          <w:rFonts w:ascii="Arial" w:hAnsi="Arial"/>
          <w:sz w:val="24"/>
          <w:u w:val="single"/>
        </w:rPr>
        <w:tab/>
        <w:t>celk plocha/</w:t>
      </w:r>
      <w:r w:rsidRPr="0001580E">
        <w:rPr>
          <w:rFonts w:ascii="Arial" w:hAnsi="Arial"/>
          <w:b/>
          <w:sz w:val="24"/>
          <w:u w:val="single"/>
        </w:rPr>
        <w:t>zábor</w:t>
      </w:r>
      <w:r w:rsidRPr="003A4DA3">
        <w:rPr>
          <w:rFonts w:ascii="Arial" w:hAnsi="Arial"/>
          <w:sz w:val="24"/>
          <w:u w:val="single"/>
        </w:rPr>
        <w:tab/>
        <w:t>Vlastník, jméno, adresa</w:t>
      </w:r>
    </w:p>
    <w:p w14:paraId="38A6511D" w14:textId="77777777" w:rsidR="0001580E" w:rsidRPr="003A4DA3" w:rsidRDefault="0001580E" w:rsidP="0001580E">
      <w:pPr>
        <w:jc w:val="both"/>
        <w:rPr>
          <w:rFonts w:ascii="Segoe UI" w:hAnsi="Segoe UI" w:cs="Segoe UI"/>
          <w:shd w:val="clear" w:color="auto" w:fill="FEFEFE"/>
        </w:rPr>
      </w:pPr>
      <w:r w:rsidRPr="003A4DA3">
        <w:rPr>
          <w:rFonts w:ascii="Arial" w:hAnsi="Arial" w:cs="Arial"/>
          <w:szCs w:val="18"/>
        </w:rPr>
        <w:t>1332</w:t>
      </w:r>
      <w:r w:rsidRPr="003A4DA3">
        <w:rPr>
          <w:rFonts w:ascii="Arial" w:hAnsi="Arial" w:cs="Arial"/>
          <w:szCs w:val="18"/>
        </w:rPr>
        <w:tab/>
      </w:r>
      <w:r w:rsidRPr="003A4DA3">
        <w:rPr>
          <w:rFonts w:ascii="Arial" w:hAnsi="Arial" w:cs="Arial"/>
          <w:szCs w:val="18"/>
        </w:rPr>
        <w:tab/>
      </w:r>
      <w:r w:rsidRPr="003A4DA3">
        <w:rPr>
          <w:rFonts w:ascii="Arial" w:hAnsi="Arial" w:cs="Arial"/>
          <w:szCs w:val="18"/>
        </w:rPr>
        <w:tab/>
        <w:t>orná půda</w:t>
      </w:r>
      <w:r w:rsidRPr="003A4DA3">
        <w:rPr>
          <w:rFonts w:ascii="Arial" w:hAnsi="Arial" w:cs="Arial"/>
          <w:szCs w:val="18"/>
        </w:rPr>
        <w:tab/>
      </w:r>
      <w:r w:rsidRPr="003A4DA3">
        <w:rPr>
          <w:rFonts w:ascii="Arial" w:hAnsi="Arial" w:cs="Arial"/>
          <w:szCs w:val="18"/>
        </w:rPr>
        <w:tab/>
        <w:t xml:space="preserve">1375 / </w:t>
      </w:r>
      <w:proofErr w:type="gramStart"/>
      <w:r w:rsidRPr="0001580E">
        <w:rPr>
          <w:rFonts w:ascii="Arial" w:hAnsi="Arial" w:cs="Arial"/>
          <w:b/>
          <w:szCs w:val="18"/>
        </w:rPr>
        <w:t>374m</w:t>
      </w:r>
      <w:r w:rsidRPr="0001580E">
        <w:rPr>
          <w:rFonts w:ascii="Arial" w:hAnsi="Arial" w:cs="Arial"/>
          <w:b/>
          <w:szCs w:val="18"/>
          <w:vertAlign w:val="superscript"/>
        </w:rPr>
        <w:t>2</w:t>
      </w:r>
      <w:proofErr w:type="gramEnd"/>
      <w:r w:rsidRPr="003A4DA3">
        <w:rPr>
          <w:rFonts w:ascii="Arial" w:hAnsi="Arial" w:cs="Arial"/>
          <w:szCs w:val="18"/>
        </w:rPr>
        <w:tab/>
      </w:r>
      <w:r w:rsidRPr="003A4DA3">
        <w:rPr>
          <w:rFonts w:ascii="Arial" w:hAnsi="Arial" w:cs="Arial"/>
          <w:szCs w:val="18"/>
        </w:rPr>
        <w:tab/>
      </w:r>
      <w:r w:rsidRPr="003A4DA3">
        <w:rPr>
          <w:rFonts w:ascii="Segoe UI" w:hAnsi="Segoe UI" w:cs="Segoe UI"/>
          <w:shd w:val="clear" w:color="auto" w:fill="FEFEFE"/>
        </w:rPr>
        <w:t>Římskokatolická farnost</w:t>
      </w:r>
    </w:p>
    <w:p w14:paraId="5F829063" w14:textId="77777777" w:rsidR="0001580E" w:rsidRPr="003A4DA3" w:rsidRDefault="0001580E" w:rsidP="0001580E">
      <w:pPr>
        <w:jc w:val="both"/>
        <w:rPr>
          <w:rFonts w:ascii="Segoe UI" w:hAnsi="Segoe UI" w:cs="Segoe UI"/>
          <w:shd w:val="clear" w:color="auto" w:fill="FEFEFE"/>
        </w:rPr>
      </w:pP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t>Měrovice nad Hanou, č.p. 11</w:t>
      </w:r>
    </w:p>
    <w:p w14:paraId="2EEA116A" w14:textId="77777777" w:rsidR="0001580E" w:rsidRPr="003A4DA3" w:rsidRDefault="0001580E" w:rsidP="0001580E">
      <w:pPr>
        <w:jc w:val="both"/>
        <w:rPr>
          <w:rFonts w:ascii="Segoe UI" w:hAnsi="Segoe UI" w:cs="Segoe UI"/>
          <w:shd w:val="clear" w:color="auto" w:fill="FEFEFE"/>
        </w:rPr>
      </w:pP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t>752 01 Měrovice nad Hanou</w:t>
      </w:r>
    </w:p>
    <w:p w14:paraId="64AAD51D" w14:textId="77777777" w:rsidR="0001580E" w:rsidRPr="0098704A" w:rsidRDefault="0001580E" w:rsidP="0001580E">
      <w:pPr>
        <w:jc w:val="both"/>
        <w:rPr>
          <w:rFonts w:ascii="Segoe UI" w:hAnsi="Segoe UI" w:cs="Segoe UI"/>
          <w:shd w:val="clear" w:color="auto" w:fill="FEFEFE"/>
        </w:rPr>
      </w:pPr>
      <w:r w:rsidRPr="0098704A">
        <w:rPr>
          <w:rFonts w:ascii="Arial" w:hAnsi="Arial" w:cs="Arial"/>
          <w:szCs w:val="18"/>
        </w:rPr>
        <w:t>1775</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t>trvalý travní porost</w:t>
      </w:r>
      <w:r w:rsidRPr="0098704A">
        <w:rPr>
          <w:rFonts w:ascii="Arial" w:hAnsi="Arial" w:cs="Arial"/>
          <w:szCs w:val="18"/>
        </w:rPr>
        <w:tab/>
        <w:t xml:space="preserve">1855 / </w:t>
      </w:r>
      <w:proofErr w:type="gramStart"/>
      <w:r w:rsidRPr="0001580E">
        <w:rPr>
          <w:rFonts w:ascii="Arial" w:hAnsi="Arial" w:cs="Arial"/>
          <w:b/>
          <w:szCs w:val="18"/>
        </w:rPr>
        <w:t>1855m</w:t>
      </w:r>
      <w:r w:rsidRPr="0001580E">
        <w:rPr>
          <w:rFonts w:ascii="Arial" w:hAnsi="Arial" w:cs="Arial"/>
          <w:b/>
          <w:szCs w:val="18"/>
          <w:vertAlign w:val="superscript"/>
        </w:rPr>
        <w:t>2</w:t>
      </w:r>
      <w:proofErr w:type="gramEnd"/>
      <w:r w:rsidRPr="0098704A">
        <w:rPr>
          <w:rFonts w:ascii="Arial" w:hAnsi="Arial" w:cs="Arial"/>
          <w:szCs w:val="18"/>
        </w:rPr>
        <w:tab/>
      </w:r>
      <w:r w:rsidRPr="0098704A">
        <w:rPr>
          <w:rFonts w:ascii="Arial" w:hAnsi="Arial" w:cs="Arial"/>
          <w:szCs w:val="18"/>
        </w:rPr>
        <w:tab/>
      </w:r>
      <w:r w:rsidRPr="0098704A">
        <w:rPr>
          <w:rFonts w:ascii="Segoe UI" w:hAnsi="Segoe UI" w:cs="Segoe UI"/>
          <w:shd w:val="clear" w:color="auto" w:fill="FEFEFE"/>
        </w:rPr>
        <w:t>Obec Měrovice nad Hanou</w:t>
      </w:r>
    </w:p>
    <w:p w14:paraId="08BEAFED" w14:textId="77777777" w:rsidR="0001580E" w:rsidRPr="0098704A" w:rsidRDefault="0001580E" w:rsidP="0001580E">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č.p. 131</w:t>
      </w:r>
    </w:p>
    <w:p w14:paraId="166FCA47" w14:textId="77777777" w:rsidR="0001580E" w:rsidRDefault="0001580E" w:rsidP="0001580E">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59AFBB97" w14:textId="77777777" w:rsidR="0001580E" w:rsidRPr="0098704A" w:rsidRDefault="0001580E" w:rsidP="0001580E">
      <w:pPr>
        <w:jc w:val="both"/>
        <w:rPr>
          <w:rFonts w:ascii="Segoe UI" w:hAnsi="Segoe UI" w:cs="Segoe UI"/>
          <w:shd w:val="clear" w:color="auto" w:fill="FEFEFE"/>
        </w:rPr>
      </w:pPr>
      <w:r>
        <w:rPr>
          <w:rFonts w:ascii="Arial" w:hAnsi="Arial" w:cs="Arial"/>
          <w:szCs w:val="18"/>
        </w:rPr>
        <w:t>1429</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orná půda</w:t>
      </w:r>
      <w:r>
        <w:rPr>
          <w:rFonts w:ascii="Arial" w:hAnsi="Arial" w:cs="Arial"/>
          <w:szCs w:val="18"/>
        </w:rPr>
        <w:tab/>
      </w:r>
      <w:r w:rsidRPr="0098704A">
        <w:rPr>
          <w:rFonts w:ascii="Arial" w:hAnsi="Arial" w:cs="Arial"/>
          <w:szCs w:val="18"/>
        </w:rPr>
        <w:tab/>
      </w:r>
      <w:r>
        <w:rPr>
          <w:rFonts w:ascii="Arial" w:hAnsi="Arial" w:cs="Arial"/>
          <w:szCs w:val="18"/>
        </w:rPr>
        <w:t>1128</w:t>
      </w:r>
      <w:r w:rsidRPr="0098704A">
        <w:rPr>
          <w:rFonts w:ascii="Arial" w:hAnsi="Arial" w:cs="Arial"/>
          <w:szCs w:val="18"/>
        </w:rPr>
        <w:t xml:space="preserve"> / </w:t>
      </w:r>
      <w:proofErr w:type="gramStart"/>
      <w:r w:rsidRPr="0001580E">
        <w:rPr>
          <w:rFonts w:ascii="Arial" w:hAnsi="Arial" w:cs="Arial"/>
          <w:b/>
          <w:szCs w:val="18"/>
        </w:rPr>
        <w:t>452m</w:t>
      </w:r>
      <w:r w:rsidRPr="0001580E">
        <w:rPr>
          <w:rFonts w:ascii="Arial" w:hAnsi="Arial" w:cs="Arial"/>
          <w:b/>
          <w:szCs w:val="18"/>
          <w:vertAlign w:val="superscript"/>
        </w:rPr>
        <w:t>2</w:t>
      </w:r>
      <w:proofErr w:type="gramEnd"/>
      <w:r w:rsidRPr="0098704A">
        <w:rPr>
          <w:rFonts w:ascii="Arial" w:hAnsi="Arial" w:cs="Arial"/>
          <w:szCs w:val="18"/>
        </w:rPr>
        <w:tab/>
      </w:r>
      <w:r w:rsidRPr="0098704A">
        <w:rPr>
          <w:rFonts w:ascii="Arial" w:hAnsi="Arial" w:cs="Arial"/>
          <w:szCs w:val="18"/>
        </w:rPr>
        <w:tab/>
      </w:r>
      <w:r>
        <w:rPr>
          <w:rFonts w:ascii="Segoe UI" w:hAnsi="Segoe UI" w:cs="Segoe UI"/>
          <w:shd w:val="clear" w:color="auto" w:fill="FEFEFE"/>
        </w:rPr>
        <w:t>Kotek Karel</w:t>
      </w:r>
    </w:p>
    <w:p w14:paraId="45BC79BB" w14:textId="77777777" w:rsidR="0001580E" w:rsidRPr="0098704A" w:rsidRDefault="0001580E" w:rsidP="0001580E">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 xml:space="preserve">č.p. </w:t>
      </w:r>
      <w:r>
        <w:rPr>
          <w:rFonts w:ascii="Segoe UI" w:hAnsi="Segoe UI" w:cs="Segoe UI"/>
          <w:shd w:val="clear" w:color="auto" w:fill="FEFEFE"/>
        </w:rPr>
        <w:t>53</w:t>
      </w:r>
    </w:p>
    <w:p w14:paraId="6A96C7A8" w14:textId="77777777" w:rsidR="0001580E" w:rsidRDefault="0001580E" w:rsidP="0001580E">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3576783C" w14:textId="77777777" w:rsidR="0001580E" w:rsidRDefault="0001580E" w:rsidP="0001580E">
      <w:pPr>
        <w:jc w:val="both"/>
        <w:rPr>
          <w:rFonts w:ascii="Segoe UI" w:hAnsi="Segoe UI" w:cs="Segoe UI"/>
          <w:shd w:val="clear" w:color="auto" w:fill="FEFEFE"/>
        </w:rPr>
      </w:pPr>
      <w:r>
        <w:rPr>
          <w:rFonts w:ascii="Arial" w:hAnsi="Arial" w:cs="Arial"/>
          <w:szCs w:val="18"/>
        </w:rPr>
        <w:t>1432</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orná půda</w:t>
      </w:r>
      <w:r>
        <w:rPr>
          <w:rFonts w:ascii="Arial" w:hAnsi="Arial" w:cs="Arial"/>
          <w:szCs w:val="18"/>
        </w:rPr>
        <w:tab/>
      </w:r>
      <w:r w:rsidRPr="0098704A">
        <w:rPr>
          <w:rFonts w:ascii="Arial" w:hAnsi="Arial" w:cs="Arial"/>
          <w:szCs w:val="18"/>
        </w:rPr>
        <w:tab/>
      </w:r>
      <w:r>
        <w:rPr>
          <w:rFonts w:ascii="Arial" w:hAnsi="Arial" w:cs="Arial"/>
          <w:szCs w:val="18"/>
        </w:rPr>
        <w:t>35501</w:t>
      </w:r>
      <w:r w:rsidRPr="0098704A">
        <w:rPr>
          <w:rFonts w:ascii="Arial" w:hAnsi="Arial" w:cs="Arial"/>
          <w:szCs w:val="18"/>
        </w:rPr>
        <w:t xml:space="preserve"> / </w:t>
      </w:r>
      <w:proofErr w:type="gramStart"/>
      <w:r w:rsidRPr="0001580E">
        <w:rPr>
          <w:rFonts w:ascii="Arial" w:hAnsi="Arial" w:cs="Arial"/>
          <w:b/>
          <w:szCs w:val="18"/>
        </w:rPr>
        <w:t>885m</w:t>
      </w:r>
      <w:r w:rsidRPr="0001580E">
        <w:rPr>
          <w:rFonts w:ascii="Arial" w:hAnsi="Arial" w:cs="Arial"/>
          <w:b/>
          <w:szCs w:val="18"/>
          <w:vertAlign w:val="superscript"/>
        </w:rPr>
        <w:t>2</w:t>
      </w:r>
      <w:proofErr w:type="gramEnd"/>
      <w:r w:rsidRPr="0001580E">
        <w:rPr>
          <w:rFonts w:ascii="Arial" w:hAnsi="Arial" w:cs="Arial"/>
          <w:b/>
          <w:szCs w:val="18"/>
        </w:rPr>
        <w:tab/>
      </w:r>
      <w:r w:rsidRPr="0098704A">
        <w:rPr>
          <w:rFonts w:ascii="Arial" w:hAnsi="Arial" w:cs="Arial"/>
          <w:szCs w:val="18"/>
        </w:rPr>
        <w:tab/>
      </w:r>
      <w:r>
        <w:rPr>
          <w:rFonts w:ascii="Segoe UI" w:hAnsi="Segoe UI" w:cs="Segoe UI"/>
          <w:shd w:val="clear" w:color="auto" w:fill="FEFEFE"/>
        </w:rPr>
        <w:t>SJM Šebesta Milan a</w:t>
      </w:r>
    </w:p>
    <w:p w14:paraId="1CEF6779" w14:textId="77777777" w:rsidR="0001580E" w:rsidRPr="0098704A" w:rsidRDefault="0001580E" w:rsidP="0001580E">
      <w:pPr>
        <w:jc w:val="both"/>
        <w:rPr>
          <w:rFonts w:ascii="Segoe UI" w:hAnsi="Segoe UI" w:cs="Segoe UI"/>
          <w:shd w:val="clear" w:color="auto" w:fill="FEFEFE"/>
        </w:rPr>
      </w:pP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t>Šebestová Libuše</w:t>
      </w:r>
    </w:p>
    <w:p w14:paraId="27613FFC" w14:textId="77777777" w:rsidR="0001580E" w:rsidRPr="0098704A" w:rsidRDefault="0001580E" w:rsidP="0001580E">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 xml:space="preserve">č.p. </w:t>
      </w:r>
      <w:r>
        <w:rPr>
          <w:rFonts w:ascii="Segoe UI" w:hAnsi="Segoe UI" w:cs="Segoe UI"/>
          <w:shd w:val="clear" w:color="auto" w:fill="FEFEFE"/>
        </w:rPr>
        <w:t>156</w:t>
      </w:r>
    </w:p>
    <w:p w14:paraId="58E074C5" w14:textId="77777777" w:rsidR="0001580E" w:rsidRDefault="0001580E" w:rsidP="0001580E">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35EC9BAF" w14:textId="77777777" w:rsidR="0001580E" w:rsidRPr="0001580E" w:rsidRDefault="0001580E">
      <w:pPr>
        <w:widowControl w:val="0"/>
        <w:autoSpaceDE w:val="0"/>
        <w:spacing w:line="360" w:lineRule="auto"/>
        <w:jc w:val="both"/>
        <w:rPr>
          <w:rFonts w:ascii="Arial" w:hAnsi="Arial" w:cs="Arial"/>
          <w:bCs/>
          <w:color w:val="FF0000"/>
          <w:sz w:val="24"/>
          <w:szCs w:val="26"/>
        </w:rPr>
      </w:pPr>
    </w:p>
    <w:p w14:paraId="511D548D" w14:textId="6D79ACCC" w:rsidR="004D361E" w:rsidRPr="005E5106" w:rsidRDefault="001D119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k</w:t>
      </w:r>
      <w:r w:rsidR="004D361E" w:rsidRPr="005E5106">
        <w:rPr>
          <w:rFonts w:ascii="Arial" w:hAnsi="Arial" w:cs="Arial"/>
          <w:b/>
          <w:bCs/>
          <w:sz w:val="24"/>
          <w:szCs w:val="26"/>
        </w:rPr>
        <w:t>)</w:t>
      </w:r>
      <w:r w:rsidR="0071717C">
        <w:rPr>
          <w:rFonts w:ascii="Arial" w:hAnsi="Arial" w:cs="Arial"/>
          <w:b/>
          <w:bCs/>
          <w:sz w:val="24"/>
          <w:szCs w:val="26"/>
        </w:rPr>
        <w:t xml:space="preserve"> </w:t>
      </w:r>
      <w:r w:rsidR="004D361E" w:rsidRPr="005E5106">
        <w:rPr>
          <w:rFonts w:ascii="Arial" w:hAnsi="Arial" w:cs="Arial"/>
          <w:b/>
          <w:bCs/>
          <w:sz w:val="24"/>
          <w:szCs w:val="26"/>
        </w:rPr>
        <w:t>Územně technické podmínky</w:t>
      </w:r>
    </w:p>
    <w:p w14:paraId="6D41861A"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Napojení na dopravní infrastrukturu:</w:t>
      </w:r>
    </w:p>
    <w:p w14:paraId="05C28E55" w14:textId="0A58FFC3" w:rsidR="00113C26" w:rsidRPr="005E5106" w:rsidRDefault="004D361E" w:rsidP="00113C26">
      <w:pPr>
        <w:widowControl w:val="0"/>
        <w:autoSpaceDE w:val="0"/>
        <w:spacing w:line="360" w:lineRule="auto"/>
        <w:ind w:firstLine="708"/>
        <w:jc w:val="both"/>
        <w:rPr>
          <w:rFonts w:ascii="Arial" w:hAnsi="Arial" w:cs="Arial"/>
          <w:bCs/>
          <w:sz w:val="24"/>
          <w:szCs w:val="26"/>
        </w:rPr>
      </w:pPr>
      <w:r w:rsidRPr="005E5106">
        <w:rPr>
          <w:rFonts w:ascii="Arial" w:hAnsi="Arial" w:cs="Arial"/>
          <w:bCs/>
          <w:sz w:val="24"/>
          <w:szCs w:val="26"/>
        </w:rPr>
        <w:t xml:space="preserve">Přístup </w:t>
      </w:r>
      <w:r w:rsidR="00A95638" w:rsidRPr="005E5106">
        <w:rPr>
          <w:rFonts w:ascii="Arial" w:hAnsi="Arial" w:cs="Arial"/>
          <w:bCs/>
          <w:sz w:val="24"/>
          <w:szCs w:val="26"/>
        </w:rPr>
        <w:t>k</w:t>
      </w:r>
      <w:r w:rsidR="009C5DFE" w:rsidRPr="005E5106">
        <w:rPr>
          <w:rFonts w:ascii="Arial" w:hAnsi="Arial" w:cs="Arial"/>
          <w:bCs/>
          <w:sz w:val="24"/>
          <w:szCs w:val="26"/>
        </w:rPr>
        <w:t xml:space="preserve">e korytu je po místních </w:t>
      </w:r>
      <w:r w:rsidR="009C5DFE" w:rsidRPr="00E7100B">
        <w:rPr>
          <w:rFonts w:ascii="Arial" w:hAnsi="Arial" w:cs="Arial"/>
          <w:bCs/>
          <w:sz w:val="24"/>
          <w:szCs w:val="26"/>
        </w:rPr>
        <w:t xml:space="preserve">zpevněných </w:t>
      </w:r>
      <w:r w:rsidR="00E7100B" w:rsidRPr="00E7100B">
        <w:rPr>
          <w:rFonts w:ascii="Arial" w:hAnsi="Arial" w:cs="Arial"/>
          <w:bCs/>
          <w:sz w:val="24"/>
          <w:szCs w:val="26"/>
        </w:rPr>
        <w:t>a nezpevněných</w:t>
      </w:r>
      <w:r w:rsidR="0071717C">
        <w:rPr>
          <w:rFonts w:ascii="Arial" w:hAnsi="Arial" w:cs="Arial"/>
          <w:bCs/>
          <w:sz w:val="24"/>
          <w:szCs w:val="26"/>
        </w:rPr>
        <w:t xml:space="preserve"> </w:t>
      </w:r>
      <w:r w:rsidR="009C5DFE" w:rsidRPr="005E5106">
        <w:rPr>
          <w:rFonts w:ascii="Arial" w:hAnsi="Arial" w:cs="Arial"/>
          <w:bCs/>
          <w:sz w:val="24"/>
          <w:szCs w:val="26"/>
        </w:rPr>
        <w:t xml:space="preserve">komunikacích a dále v rámci </w:t>
      </w:r>
      <w:proofErr w:type="gramStart"/>
      <w:r w:rsidR="009C5DFE" w:rsidRPr="005E5106">
        <w:rPr>
          <w:rFonts w:ascii="Arial" w:hAnsi="Arial" w:cs="Arial"/>
          <w:bCs/>
          <w:sz w:val="24"/>
          <w:szCs w:val="26"/>
        </w:rPr>
        <w:t>6m</w:t>
      </w:r>
      <w:proofErr w:type="gramEnd"/>
      <w:r w:rsidR="009C5DFE" w:rsidRPr="005E5106">
        <w:rPr>
          <w:rFonts w:ascii="Arial" w:hAnsi="Arial" w:cs="Arial"/>
          <w:bCs/>
          <w:sz w:val="24"/>
          <w:szCs w:val="26"/>
        </w:rPr>
        <w:t xml:space="preserve"> manipulačního pruhu podél břehů koryta. Povrch manipulačních pruhů je zatravněn</w:t>
      </w:r>
      <w:r w:rsidR="00E7100B">
        <w:rPr>
          <w:rFonts w:ascii="Arial" w:hAnsi="Arial" w:cs="Arial"/>
          <w:bCs/>
          <w:sz w:val="24"/>
          <w:szCs w:val="26"/>
        </w:rPr>
        <w:t xml:space="preserve">, případně jsou pozemky manipulačních pruhů zemědělsky </w:t>
      </w:r>
      <w:r w:rsidR="00E7100B">
        <w:rPr>
          <w:rFonts w:ascii="Arial" w:hAnsi="Arial" w:cs="Arial"/>
          <w:bCs/>
          <w:sz w:val="24"/>
          <w:szCs w:val="26"/>
        </w:rPr>
        <w:lastRenderedPageBreak/>
        <w:t>využívány</w:t>
      </w:r>
      <w:r w:rsidR="009C5DFE" w:rsidRPr="005E5106">
        <w:rPr>
          <w:rFonts w:ascii="Arial" w:hAnsi="Arial" w:cs="Arial"/>
          <w:bCs/>
          <w:sz w:val="24"/>
          <w:szCs w:val="26"/>
        </w:rPr>
        <w:t>.</w:t>
      </w:r>
    </w:p>
    <w:p w14:paraId="13DB0229" w14:textId="77777777" w:rsidR="004D361E" w:rsidRPr="005E5106" w:rsidRDefault="004D361E" w:rsidP="00113C26">
      <w:pPr>
        <w:widowControl w:val="0"/>
        <w:autoSpaceDE w:val="0"/>
        <w:spacing w:line="360" w:lineRule="auto"/>
        <w:jc w:val="both"/>
        <w:rPr>
          <w:rFonts w:ascii="Arial" w:hAnsi="Arial" w:cs="Arial"/>
          <w:bCs/>
          <w:sz w:val="24"/>
          <w:szCs w:val="26"/>
        </w:rPr>
      </w:pPr>
      <w:r w:rsidRPr="005E5106">
        <w:rPr>
          <w:rFonts w:ascii="Arial" w:hAnsi="Arial" w:cs="Arial"/>
          <w:b/>
          <w:bCs/>
          <w:sz w:val="24"/>
          <w:szCs w:val="26"/>
        </w:rPr>
        <w:t>Napojení na technickou infrastrukturu:</w:t>
      </w:r>
    </w:p>
    <w:p w14:paraId="53EEA9F9" w14:textId="77777777" w:rsidR="00113C26" w:rsidRDefault="00AC4EE4" w:rsidP="00BC1512">
      <w:pPr>
        <w:spacing w:line="360" w:lineRule="auto"/>
        <w:jc w:val="both"/>
        <w:rPr>
          <w:rFonts w:ascii="Arial" w:hAnsi="Arial" w:cs="Arial"/>
          <w:bCs/>
          <w:sz w:val="24"/>
          <w:szCs w:val="26"/>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součástí stavby odstranění stromových a keřových porostů zasahujících do průtočného profilu koryta toku a bránící bezvadnému provedení díla. </w:t>
      </w:r>
      <w:r w:rsidR="00BC1512" w:rsidRPr="005E5106">
        <w:rPr>
          <w:rFonts w:ascii="Arial" w:hAnsi="Arial" w:cs="Arial"/>
          <w:bCs/>
          <w:sz w:val="24"/>
          <w:szCs w:val="26"/>
        </w:rPr>
        <w:t xml:space="preserve">Veškeré objekty v korytě jsou prosté </w:t>
      </w:r>
      <w:r w:rsidR="00C9069E" w:rsidRPr="005E5106">
        <w:rPr>
          <w:rFonts w:ascii="Arial" w:hAnsi="Arial" w:cs="Arial"/>
          <w:bCs/>
          <w:sz w:val="24"/>
          <w:szCs w:val="26"/>
        </w:rPr>
        <w:t xml:space="preserve">zařízení vyžadujících si nutnost napojení na technickou infrastrukturu. </w:t>
      </w:r>
      <w:r w:rsidR="00113C26" w:rsidRPr="005E5106">
        <w:rPr>
          <w:rFonts w:ascii="Arial" w:hAnsi="Arial" w:cs="Arial"/>
          <w:bCs/>
          <w:sz w:val="24"/>
          <w:szCs w:val="26"/>
        </w:rPr>
        <w:t xml:space="preserve">Při provádění stavby budou veškeré mechanismy na vlastní pohon, zdrojem el. energie bude mobilní centrála. </w:t>
      </w:r>
    </w:p>
    <w:p w14:paraId="05FB8F73" w14:textId="77777777" w:rsidR="00121D55" w:rsidRPr="00121D55" w:rsidRDefault="00121D55" w:rsidP="00BC1512">
      <w:pPr>
        <w:spacing w:line="360" w:lineRule="auto"/>
        <w:jc w:val="both"/>
        <w:rPr>
          <w:rFonts w:ascii="Arial" w:hAnsi="Arial" w:cs="Arial"/>
          <w:b/>
          <w:bCs/>
          <w:sz w:val="24"/>
          <w:szCs w:val="26"/>
        </w:rPr>
      </w:pPr>
      <w:r w:rsidRPr="00121D55">
        <w:rPr>
          <w:rFonts w:ascii="Arial" w:hAnsi="Arial" w:cs="Arial"/>
          <w:b/>
          <w:bCs/>
          <w:sz w:val="24"/>
          <w:szCs w:val="26"/>
        </w:rPr>
        <w:t>Stávající ochranná pásma</w:t>
      </w:r>
    </w:p>
    <w:p w14:paraId="1EBAE806" w14:textId="77777777" w:rsidR="00121D55" w:rsidRDefault="00121D55" w:rsidP="00BC1512">
      <w:pPr>
        <w:spacing w:line="360" w:lineRule="auto"/>
        <w:jc w:val="both"/>
        <w:rPr>
          <w:rFonts w:ascii="Arial" w:hAnsi="Arial" w:cs="Arial"/>
          <w:bCs/>
          <w:sz w:val="24"/>
          <w:szCs w:val="26"/>
        </w:rPr>
      </w:pPr>
      <w:r>
        <w:rPr>
          <w:rFonts w:ascii="Arial" w:hAnsi="Arial" w:cs="Arial"/>
          <w:bCs/>
          <w:sz w:val="24"/>
          <w:szCs w:val="26"/>
        </w:rPr>
        <w:t xml:space="preserve">Oprava bude pomístně prováděna v ochranných pásmech nadzemních a podzemních vedení IS. </w:t>
      </w:r>
    </w:p>
    <w:p w14:paraId="0363FF55" w14:textId="77777777" w:rsidR="000C63DD" w:rsidRPr="000C63DD" w:rsidRDefault="00121D55" w:rsidP="00BC1512">
      <w:pPr>
        <w:spacing w:line="360" w:lineRule="auto"/>
        <w:jc w:val="both"/>
        <w:rPr>
          <w:rFonts w:ascii="Arial" w:hAnsi="Arial" w:cs="Arial"/>
          <w:bCs/>
          <w:sz w:val="24"/>
          <w:szCs w:val="26"/>
        </w:rPr>
      </w:pPr>
      <w:r w:rsidRPr="000C63DD">
        <w:rPr>
          <w:rFonts w:ascii="Arial" w:hAnsi="Arial" w:cs="Arial"/>
          <w:bCs/>
          <w:sz w:val="24"/>
          <w:szCs w:val="26"/>
        </w:rPr>
        <w:t xml:space="preserve">V km </w:t>
      </w:r>
      <w:r w:rsidR="000C63DD" w:rsidRPr="000C63DD">
        <w:rPr>
          <w:rFonts w:ascii="Arial" w:hAnsi="Arial" w:cs="Arial"/>
          <w:bCs/>
          <w:sz w:val="24"/>
          <w:szCs w:val="26"/>
        </w:rPr>
        <w:t>3,1700 - 3,3000</w:t>
      </w:r>
      <w:r w:rsidRPr="000C63DD">
        <w:rPr>
          <w:rFonts w:ascii="Arial" w:hAnsi="Arial" w:cs="Arial"/>
          <w:bCs/>
          <w:sz w:val="24"/>
          <w:szCs w:val="26"/>
        </w:rPr>
        <w:t xml:space="preserve"> budou práce prováděny v ochranném pásmu železnice</w:t>
      </w:r>
      <w:r w:rsidR="000C63DD" w:rsidRPr="000C63DD">
        <w:rPr>
          <w:rFonts w:ascii="Arial" w:hAnsi="Arial" w:cs="Arial"/>
          <w:bCs/>
          <w:sz w:val="24"/>
          <w:szCs w:val="26"/>
        </w:rPr>
        <w:t>.</w:t>
      </w:r>
    </w:p>
    <w:p w14:paraId="2E47087E" w14:textId="77777777" w:rsidR="00121D55" w:rsidRPr="005E5106" w:rsidRDefault="00121D55" w:rsidP="00BC1512">
      <w:pPr>
        <w:spacing w:line="360" w:lineRule="auto"/>
        <w:jc w:val="both"/>
        <w:rPr>
          <w:rFonts w:ascii="Arial" w:hAnsi="Arial" w:cs="Arial"/>
          <w:bCs/>
          <w:sz w:val="24"/>
          <w:szCs w:val="26"/>
        </w:rPr>
      </w:pPr>
      <w:r>
        <w:rPr>
          <w:rFonts w:ascii="Arial" w:hAnsi="Arial" w:cs="Arial"/>
          <w:bCs/>
          <w:sz w:val="24"/>
          <w:szCs w:val="26"/>
        </w:rPr>
        <w:t>Práce v ochranných pásmech budou prováděny v souladu s podmínkami majitelů a správců příslušných sítí a zařízení.</w:t>
      </w:r>
    </w:p>
    <w:p w14:paraId="761D8E7B" w14:textId="77777777" w:rsidR="004D361E" w:rsidRPr="005E5106" w:rsidRDefault="00B13DF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l</w:t>
      </w:r>
      <w:r w:rsidR="004D361E" w:rsidRPr="005E5106">
        <w:rPr>
          <w:rFonts w:ascii="Arial" w:hAnsi="Arial" w:cs="Arial"/>
          <w:b/>
          <w:bCs/>
          <w:sz w:val="24"/>
          <w:szCs w:val="26"/>
        </w:rPr>
        <w:t>) Věcné a časové vazby stavby, podmiňující, vyvolané, související investice</w:t>
      </w:r>
    </w:p>
    <w:p w14:paraId="66EFF42D" w14:textId="77777777" w:rsidR="004D361E" w:rsidRPr="005E5106" w:rsidRDefault="00B13DFE">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Stavba není časově vázána na jiné stavby, stavbou nejsou vyvolány podmiňující a související investice.</w:t>
      </w:r>
    </w:p>
    <w:p w14:paraId="1E7746FB" w14:textId="77777777" w:rsidR="00B13DFE" w:rsidRPr="005E5106" w:rsidRDefault="00B13DFE" w:rsidP="00B13DFE">
      <w:pPr>
        <w:spacing w:line="360" w:lineRule="auto"/>
        <w:jc w:val="both"/>
        <w:rPr>
          <w:rFonts w:ascii="Arial" w:hAnsi="Arial"/>
          <w:b/>
          <w:bCs/>
          <w:sz w:val="24"/>
          <w:szCs w:val="24"/>
        </w:rPr>
      </w:pPr>
      <w:r w:rsidRPr="005E5106">
        <w:rPr>
          <w:rFonts w:ascii="Arial" w:hAnsi="Arial"/>
          <w:b/>
          <w:bCs/>
          <w:sz w:val="24"/>
          <w:szCs w:val="24"/>
        </w:rPr>
        <w:t xml:space="preserve">m) Seznam pozemků a staveb dotčených prováděním stavby </w:t>
      </w:r>
    </w:p>
    <w:p w14:paraId="60EABC7C" w14:textId="77777777" w:rsidR="00B13DFE" w:rsidRPr="00265C16" w:rsidRDefault="00DE0899" w:rsidP="00B13DFE">
      <w:pPr>
        <w:spacing w:line="360" w:lineRule="auto"/>
        <w:jc w:val="both"/>
        <w:rPr>
          <w:rFonts w:ascii="Arial" w:hAnsi="Arial"/>
          <w:b/>
          <w:bCs/>
          <w:sz w:val="24"/>
          <w:szCs w:val="24"/>
        </w:rPr>
      </w:pPr>
      <w:r w:rsidRPr="00265C16">
        <w:rPr>
          <w:rFonts w:ascii="Arial" w:hAnsi="Arial"/>
          <w:b/>
          <w:bCs/>
          <w:sz w:val="24"/>
          <w:szCs w:val="24"/>
        </w:rPr>
        <w:t xml:space="preserve">m.1) </w:t>
      </w:r>
      <w:r w:rsidR="00B13DFE" w:rsidRPr="00265C16">
        <w:rPr>
          <w:rFonts w:ascii="Arial" w:hAnsi="Arial"/>
          <w:b/>
          <w:bCs/>
          <w:sz w:val="24"/>
          <w:szCs w:val="24"/>
        </w:rPr>
        <w:t xml:space="preserve">Pozemky, na nichž se bude </w:t>
      </w:r>
      <w:r w:rsidR="005B5C3D">
        <w:rPr>
          <w:rFonts w:ascii="Arial" w:hAnsi="Arial"/>
          <w:b/>
          <w:bCs/>
          <w:sz w:val="24"/>
          <w:szCs w:val="24"/>
        </w:rPr>
        <w:t xml:space="preserve">stavba </w:t>
      </w:r>
      <w:r w:rsidR="00B13DFE" w:rsidRPr="00265C16">
        <w:rPr>
          <w:rFonts w:ascii="Arial" w:hAnsi="Arial"/>
          <w:b/>
          <w:bCs/>
          <w:sz w:val="24"/>
          <w:szCs w:val="24"/>
        </w:rPr>
        <w:t>realizovat</w:t>
      </w:r>
      <w:r w:rsidR="00A95638" w:rsidRPr="00265C16">
        <w:rPr>
          <w:rFonts w:ascii="Arial" w:hAnsi="Arial"/>
          <w:b/>
          <w:bCs/>
          <w:sz w:val="24"/>
          <w:szCs w:val="24"/>
        </w:rPr>
        <w:t xml:space="preserve"> (k.ú. </w:t>
      </w:r>
      <w:r w:rsidR="00532555">
        <w:rPr>
          <w:rFonts w:ascii="Arial" w:hAnsi="Arial"/>
          <w:b/>
          <w:bCs/>
          <w:sz w:val="24"/>
          <w:szCs w:val="24"/>
        </w:rPr>
        <w:t>Měrovice nad Hanou</w:t>
      </w:r>
      <w:r w:rsidR="00A95638" w:rsidRPr="00265C16">
        <w:rPr>
          <w:rFonts w:ascii="Arial" w:hAnsi="Arial"/>
          <w:b/>
          <w:bCs/>
          <w:sz w:val="24"/>
          <w:szCs w:val="24"/>
        </w:rPr>
        <w:t>)</w:t>
      </w:r>
    </w:p>
    <w:p w14:paraId="284DCED2" w14:textId="77777777" w:rsidR="00B13DFE" w:rsidRPr="00A64CF3" w:rsidRDefault="00B13DFE" w:rsidP="00B13DFE">
      <w:pPr>
        <w:spacing w:line="360" w:lineRule="auto"/>
        <w:rPr>
          <w:rFonts w:ascii="Arial" w:hAnsi="Arial"/>
          <w:sz w:val="24"/>
          <w:u w:val="single"/>
        </w:rPr>
      </w:pPr>
      <w:r w:rsidRPr="00A64CF3">
        <w:rPr>
          <w:rFonts w:ascii="Arial" w:hAnsi="Arial"/>
          <w:sz w:val="24"/>
          <w:u w:val="single"/>
        </w:rPr>
        <w:t>Číslo pozemku</w:t>
      </w:r>
      <w:r w:rsidRPr="00A64CF3">
        <w:rPr>
          <w:rFonts w:ascii="Arial" w:hAnsi="Arial"/>
          <w:sz w:val="24"/>
          <w:u w:val="single"/>
        </w:rPr>
        <w:tab/>
      </w:r>
      <w:r w:rsidRPr="00A64CF3">
        <w:rPr>
          <w:rFonts w:ascii="Arial" w:hAnsi="Arial"/>
          <w:sz w:val="24"/>
          <w:u w:val="single"/>
        </w:rPr>
        <w:tab/>
        <w:t>Druh pozemku</w:t>
      </w:r>
      <w:r w:rsidRPr="00A64CF3">
        <w:rPr>
          <w:rFonts w:ascii="Arial" w:hAnsi="Arial"/>
          <w:sz w:val="24"/>
          <w:u w:val="single"/>
        </w:rPr>
        <w:tab/>
      </w:r>
      <w:r w:rsidRPr="00A64CF3">
        <w:rPr>
          <w:rFonts w:ascii="Arial" w:hAnsi="Arial"/>
          <w:sz w:val="24"/>
          <w:u w:val="single"/>
        </w:rPr>
        <w:tab/>
        <w:t>Vlastník, jméno, adresa</w:t>
      </w:r>
    </w:p>
    <w:p w14:paraId="4C0405BC" w14:textId="77777777" w:rsidR="004339D5" w:rsidRPr="00A64CF3" w:rsidRDefault="00444B61" w:rsidP="00E76EBF">
      <w:pPr>
        <w:spacing w:line="360" w:lineRule="auto"/>
        <w:jc w:val="both"/>
        <w:rPr>
          <w:rFonts w:ascii="Segoe UI" w:hAnsi="Segoe UI" w:cs="Segoe UI"/>
          <w:shd w:val="clear" w:color="auto" w:fill="FEFEFE"/>
        </w:rPr>
      </w:pPr>
      <w:r w:rsidRPr="00A64CF3">
        <w:rPr>
          <w:rFonts w:ascii="Arial" w:hAnsi="Arial" w:cs="Arial"/>
          <w:szCs w:val="18"/>
        </w:rPr>
        <w:t>1777</w:t>
      </w:r>
      <w:r w:rsidR="00E76EBF" w:rsidRPr="00A64CF3">
        <w:rPr>
          <w:rFonts w:ascii="Arial" w:hAnsi="Arial" w:cs="Arial"/>
          <w:szCs w:val="18"/>
        </w:rPr>
        <w:tab/>
      </w:r>
      <w:r w:rsidR="004339D5" w:rsidRPr="00A64CF3">
        <w:rPr>
          <w:rFonts w:ascii="Arial" w:hAnsi="Arial" w:cs="Arial"/>
          <w:szCs w:val="18"/>
        </w:rPr>
        <w:tab/>
      </w:r>
      <w:r w:rsidR="004339D5" w:rsidRPr="00A64CF3">
        <w:rPr>
          <w:rFonts w:ascii="Arial" w:hAnsi="Arial" w:cs="Arial"/>
          <w:szCs w:val="18"/>
        </w:rPr>
        <w:tab/>
      </w:r>
      <w:r w:rsidR="004339D5" w:rsidRPr="00A64CF3">
        <w:rPr>
          <w:rFonts w:ascii="Arial" w:hAnsi="Arial" w:cs="Arial"/>
          <w:szCs w:val="18"/>
        </w:rPr>
        <w:tab/>
        <w:t>vodní plocha</w:t>
      </w:r>
      <w:r w:rsidR="004339D5" w:rsidRPr="00A64CF3">
        <w:rPr>
          <w:rFonts w:ascii="Arial" w:hAnsi="Arial" w:cs="Arial"/>
          <w:szCs w:val="18"/>
        </w:rPr>
        <w:tab/>
      </w:r>
      <w:r w:rsidR="004339D5" w:rsidRPr="00A64CF3">
        <w:rPr>
          <w:rFonts w:ascii="Arial" w:hAnsi="Arial" w:cs="Arial"/>
          <w:szCs w:val="18"/>
        </w:rPr>
        <w:tab/>
      </w:r>
      <w:r w:rsidR="004339D5" w:rsidRPr="00A64CF3">
        <w:rPr>
          <w:rFonts w:ascii="Arial" w:hAnsi="Arial" w:cs="Arial"/>
          <w:szCs w:val="18"/>
        </w:rPr>
        <w:tab/>
      </w:r>
      <w:r w:rsidR="004339D5" w:rsidRPr="00A64CF3">
        <w:rPr>
          <w:rFonts w:ascii="Segoe UI" w:hAnsi="Segoe UI" w:cs="Segoe UI"/>
          <w:shd w:val="clear" w:color="auto" w:fill="FEFEFE"/>
        </w:rPr>
        <w:t>Česká republika,</w:t>
      </w:r>
    </w:p>
    <w:p w14:paraId="515CE705" w14:textId="77777777" w:rsidR="004339D5" w:rsidRPr="00A64CF3" w:rsidRDefault="004339D5" w:rsidP="00E76EBF">
      <w:pPr>
        <w:spacing w:line="360" w:lineRule="auto"/>
        <w:jc w:val="both"/>
        <w:rPr>
          <w:rFonts w:ascii="Segoe UI" w:hAnsi="Segoe UI" w:cs="Segoe UI"/>
          <w:lang w:eastAsia="cs-CZ"/>
        </w:rPr>
      </w:pP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t xml:space="preserve">Povodí Moravy, s.p., Dřevařská 932/11, </w:t>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t>Veveří, 60200 Brno</w:t>
      </w:r>
    </w:p>
    <w:p w14:paraId="74178FF7" w14:textId="77777777" w:rsidR="00444B61" w:rsidRPr="00A64CF3" w:rsidRDefault="00444B61" w:rsidP="00444B61">
      <w:pPr>
        <w:spacing w:line="360" w:lineRule="auto"/>
        <w:jc w:val="both"/>
        <w:rPr>
          <w:rFonts w:ascii="Segoe UI" w:hAnsi="Segoe UI" w:cs="Segoe UI"/>
          <w:shd w:val="clear" w:color="auto" w:fill="FEFEFE"/>
        </w:rPr>
      </w:pPr>
      <w:r w:rsidRPr="00A64CF3">
        <w:rPr>
          <w:rFonts w:ascii="Arial" w:hAnsi="Arial" w:cs="Arial"/>
          <w:szCs w:val="18"/>
        </w:rPr>
        <w:t>1759</w:t>
      </w:r>
      <w:r w:rsidRPr="00A64CF3">
        <w:rPr>
          <w:rFonts w:ascii="Arial" w:hAnsi="Arial" w:cs="Arial"/>
          <w:szCs w:val="18"/>
        </w:rPr>
        <w:tab/>
      </w:r>
      <w:r w:rsidRPr="00A64CF3">
        <w:rPr>
          <w:rFonts w:ascii="Arial" w:hAnsi="Arial" w:cs="Arial"/>
          <w:szCs w:val="18"/>
        </w:rPr>
        <w:tab/>
      </w:r>
      <w:r w:rsidRPr="00A64CF3">
        <w:rPr>
          <w:rFonts w:ascii="Arial" w:hAnsi="Arial" w:cs="Arial"/>
          <w:szCs w:val="18"/>
        </w:rPr>
        <w:tab/>
      </w:r>
      <w:r w:rsidRPr="00A64CF3">
        <w:rPr>
          <w:rFonts w:ascii="Arial" w:hAnsi="Arial" w:cs="Arial"/>
          <w:szCs w:val="18"/>
        </w:rPr>
        <w:tab/>
        <w:t>vodní plocha</w:t>
      </w:r>
      <w:r w:rsidRPr="00A64CF3">
        <w:rPr>
          <w:rFonts w:ascii="Arial" w:hAnsi="Arial" w:cs="Arial"/>
          <w:szCs w:val="18"/>
        </w:rPr>
        <w:tab/>
      </w:r>
      <w:r w:rsidRPr="00A64CF3">
        <w:rPr>
          <w:rFonts w:ascii="Arial" w:hAnsi="Arial" w:cs="Arial"/>
          <w:szCs w:val="18"/>
        </w:rPr>
        <w:tab/>
      </w:r>
      <w:r w:rsidRPr="00A64CF3">
        <w:rPr>
          <w:rFonts w:ascii="Arial" w:hAnsi="Arial" w:cs="Arial"/>
          <w:szCs w:val="18"/>
        </w:rPr>
        <w:tab/>
      </w:r>
      <w:r w:rsidRPr="00A64CF3">
        <w:rPr>
          <w:rFonts w:ascii="Segoe UI" w:hAnsi="Segoe UI" w:cs="Segoe UI"/>
          <w:shd w:val="clear" w:color="auto" w:fill="FEFEFE"/>
        </w:rPr>
        <w:t>Česká republika,</w:t>
      </w:r>
    </w:p>
    <w:p w14:paraId="46FAFF2D" w14:textId="77777777" w:rsidR="00444B61" w:rsidRPr="00A64CF3" w:rsidRDefault="00444B61" w:rsidP="00444B61">
      <w:pPr>
        <w:spacing w:line="360" w:lineRule="auto"/>
        <w:jc w:val="both"/>
        <w:rPr>
          <w:rFonts w:ascii="Segoe UI" w:hAnsi="Segoe UI" w:cs="Segoe UI"/>
          <w:lang w:eastAsia="cs-CZ"/>
        </w:rPr>
      </w:pP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t xml:space="preserve">Povodí Moravy, s.p., Dřevařská 932/11, </w:t>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r>
      <w:r w:rsidRPr="00A64CF3">
        <w:rPr>
          <w:rFonts w:ascii="Segoe UI" w:hAnsi="Segoe UI" w:cs="Segoe UI"/>
          <w:shd w:val="clear" w:color="auto" w:fill="FEFEFE"/>
        </w:rPr>
        <w:tab/>
        <w:t>Veveří, 60200 Brno</w:t>
      </w:r>
    </w:p>
    <w:p w14:paraId="261C3259" w14:textId="77777777" w:rsidR="007D06A9" w:rsidRPr="007D06A9" w:rsidRDefault="00444B61" w:rsidP="007D06A9">
      <w:pPr>
        <w:spacing w:line="360" w:lineRule="auto"/>
        <w:jc w:val="both"/>
        <w:rPr>
          <w:rFonts w:ascii="Segoe UI" w:hAnsi="Segoe UI" w:cs="Segoe UI"/>
          <w:shd w:val="clear" w:color="auto" w:fill="FEFEFE"/>
        </w:rPr>
      </w:pPr>
      <w:r w:rsidRPr="007D06A9">
        <w:rPr>
          <w:rFonts w:ascii="Arial" w:hAnsi="Arial" w:cs="Arial"/>
          <w:szCs w:val="18"/>
        </w:rPr>
        <w:t>793/20</w:t>
      </w:r>
      <w:r w:rsidRPr="007D06A9">
        <w:rPr>
          <w:rFonts w:ascii="Arial" w:hAnsi="Arial" w:cs="Arial"/>
          <w:szCs w:val="18"/>
        </w:rPr>
        <w:tab/>
      </w:r>
      <w:r w:rsidRPr="007D06A9">
        <w:rPr>
          <w:rFonts w:ascii="Arial" w:hAnsi="Arial" w:cs="Arial"/>
          <w:szCs w:val="18"/>
        </w:rPr>
        <w:tab/>
      </w:r>
      <w:r w:rsidRPr="007D06A9">
        <w:rPr>
          <w:rFonts w:ascii="Arial" w:hAnsi="Arial" w:cs="Arial"/>
          <w:szCs w:val="18"/>
        </w:rPr>
        <w:tab/>
      </w:r>
      <w:r w:rsidRPr="007D06A9">
        <w:rPr>
          <w:rFonts w:ascii="Arial" w:hAnsi="Arial" w:cs="Arial"/>
          <w:szCs w:val="18"/>
        </w:rPr>
        <w:tab/>
      </w:r>
      <w:r w:rsidR="007D06A9" w:rsidRPr="007D06A9">
        <w:rPr>
          <w:rFonts w:ascii="Arial" w:hAnsi="Arial" w:cs="Arial"/>
          <w:szCs w:val="18"/>
        </w:rPr>
        <w:t>vodní plocha</w:t>
      </w:r>
      <w:r w:rsidR="007D06A9" w:rsidRPr="007D06A9">
        <w:rPr>
          <w:rFonts w:ascii="Arial" w:hAnsi="Arial" w:cs="Arial"/>
          <w:szCs w:val="18"/>
        </w:rPr>
        <w:tab/>
      </w:r>
      <w:r w:rsidR="007D06A9" w:rsidRPr="007D06A9">
        <w:rPr>
          <w:rFonts w:ascii="Arial" w:hAnsi="Arial" w:cs="Arial"/>
          <w:szCs w:val="18"/>
        </w:rPr>
        <w:tab/>
      </w:r>
      <w:r w:rsidR="007D06A9" w:rsidRPr="007D06A9">
        <w:rPr>
          <w:rFonts w:ascii="Arial" w:hAnsi="Arial" w:cs="Arial"/>
          <w:szCs w:val="18"/>
        </w:rPr>
        <w:tab/>
      </w:r>
      <w:r w:rsidR="007D06A9" w:rsidRPr="007D06A9">
        <w:rPr>
          <w:rFonts w:ascii="Segoe UI" w:hAnsi="Segoe UI" w:cs="Segoe UI"/>
          <w:shd w:val="clear" w:color="auto" w:fill="FEFEFE"/>
        </w:rPr>
        <w:t>Tělovýchovná jednota Haná Měrovice,</w:t>
      </w:r>
    </w:p>
    <w:p w14:paraId="22C4415F" w14:textId="77777777" w:rsidR="00444B61" w:rsidRPr="00444B61" w:rsidRDefault="007D06A9" w:rsidP="007D06A9">
      <w:pPr>
        <w:spacing w:line="360" w:lineRule="auto"/>
        <w:jc w:val="both"/>
        <w:rPr>
          <w:rFonts w:ascii="Segoe UI" w:hAnsi="Segoe UI" w:cs="Segoe UI"/>
          <w:color w:val="C00000"/>
          <w:lang w:eastAsia="cs-CZ"/>
        </w:rPr>
      </w:pP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t xml:space="preserve">z.s., č.p. 241 </w:t>
      </w:r>
      <w:r w:rsidRPr="00BD6DE5">
        <w:rPr>
          <w:rFonts w:ascii="Segoe UI" w:hAnsi="Segoe UI" w:cs="Segoe UI"/>
          <w:shd w:val="clear" w:color="auto" w:fill="FEFEFE"/>
        </w:rPr>
        <w:tab/>
      </w:r>
      <w:r w:rsidRPr="00BD6DE5">
        <w:rPr>
          <w:rFonts w:ascii="Segoe UI" w:hAnsi="Segoe UI" w:cs="Segoe UI"/>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Pr>
          <w:rFonts w:ascii="Segoe UI" w:hAnsi="Segoe UI" w:cs="Segoe UI"/>
          <w:color w:val="C00000"/>
          <w:shd w:val="clear" w:color="auto" w:fill="FEFEFE"/>
        </w:rPr>
        <w:tab/>
      </w:r>
      <w:r>
        <w:rPr>
          <w:rFonts w:ascii="Segoe UI" w:hAnsi="Segoe UI" w:cs="Segoe UI"/>
          <w:color w:val="C00000"/>
          <w:shd w:val="clear" w:color="auto" w:fill="FEFEFE"/>
        </w:rPr>
        <w:tab/>
      </w:r>
      <w:r>
        <w:rPr>
          <w:rFonts w:ascii="Segoe UI" w:hAnsi="Segoe UI" w:cs="Segoe UI"/>
          <w:color w:val="C00000"/>
          <w:shd w:val="clear" w:color="auto" w:fill="FEFEFE"/>
        </w:rPr>
        <w:tab/>
      </w:r>
      <w:r w:rsidRPr="0098704A">
        <w:rPr>
          <w:rFonts w:ascii="Segoe UI" w:hAnsi="Segoe UI" w:cs="Segoe UI"/>
          <w:shd w:val="clear" w:color="auto" w:fill="FEFEFE"/>
        </w:rPr>
        <w:t>752 01 Měrovice nad Hanou</w:t>
      </w:r>
    </w:p>
    <w:p w14:paraId="5E0CA676" w14:textId="77777777" w:rsidR="00444B61" w:rsidRPr="00BD6DE5" w:rsidRDefault="00444B61" w:rsidP="00444B61">
      <w:pPr>
        <w:spacing w:line="360" w:lineRule="auto"/>
        <w:jc w:val="both"/>
        <w:rPr>
          <w:rFonts w:ascii="Segoe UI" w:hAnsi="Segoe UI" w:cs="Segoe UI"/>
          <w:shd w:val="clear" w:color="auto" w:fill="FEFEFE"/>
        </w:rPr>
      </w:pPr>
      <w:r w:rsidRPr="00BD6DE5">
        <w:rPr>
          <w:rFonts w:ascii="Arial" w:hAnsi="Arial" w:cs="Arial"/>
          <w:szCs w:val="18"/>
        </w:rPr>
        <w:t>793/18</w:t>
      </w:r>
      <w:r w:rsidRPr="00BD6DE5">
        <w:rPr>
          <w:rFonts w:ascii="Arial" w:hAnsi="Arial" w:cs="Arial"/>
          <w:szCs w:val="18"/>
        </w:rPr>
        <w:tab/>
      </w:r>
      <w:r w:rsidRPr="00BD6DE5">
        <w:rPr>
          <w:rFonts w:ascii="Arial" w:hAnsi="Arial" w:cs="Arial"/>
          <w:szCs w:val="18"/>
        </w:rPr>
        <w:tab/>
      </w:r>
      <w:r w:rsidRPr="00BD6DE5">
        <w:rPr>
          <w:rFonts w:ascii="Arial" w:hAnsi="Arial" w:cs="Arial"/>
          <w:szCs w:val="18"/>
        </w:rPr>
        <w:tab/>
      </w:r>
      <w:r w:rsidRPr="00BD6DE5">
        <w:rPr>
          <w:rFonts w:ascii="Arial" w:hAnsi="Arial" w:cs="Arial"/>
          <w:szCs w:val="18"/>
        </w:rPr>
        <w:tab/>
        <w:t>vodní plocha</w:t>
      </w:r>
      <w:r w:rsidRPr="00BD6DE5">
        <w:rPr>
          <w:rFonts w:ascii="Arial" w:hAnsi="Arial" w:cs="Arial"/>
          <w:szCs w:val="18"/>
        </w:rPr>
        <w:tab/>
      </w:r>
      <w:r w:rsidRPr="00BD6DE5">
        <w:rPr>
          <w:rFonts w:ascii="Arial" w:hAnsi="Arial" w:cs="Arial"/>
          <w:szCs w:val="18"/>
        </w:rPr>
        <w:tab/>
      </w:r>
      <w:r w:rsidRPr="00BD6DE5">
        <w:rPr>
          <w:rFonts w:ascii="Arial" w:hAnsi="Arial" w:cs="Arial"/>
          <w:szCs w:val="18"/>
        </w:rPr>
        <w:tab/>
      </w:r>
      <w:r w:rsidR="00BD6DE5" w:rsidRPr="00BD6DE5">
        <w:rPr>
          <w:rFonts w:ascii="Segoe UI" w:hAnsi="Segoe UI" w:cs="Segoe UI"/>
          <w:shd w:val="clear" w:color="auto" w:fill="FEFEFE"/>
        </w:rPr>
        <w:t>Tělovýchovná jednota Haná Měrovice</w:t>
      </w:r>
      <w:r w:rsidRPr="00BD6DE5">
        <w:rPr>
          <w:rFonts w:ascii="Segoe UI" w:hAnsi="Segoe UI" w:cs="Segoe UI"/>
          <w:shd w:val="clear" w:color="auto" w:fill="FEFEFE"/>
        </w:rPr>
        <w:t>,</w:t>
      </w:r>
    </w:p>
    <w:p w14:paraId="265AEB9D" w14:textId="77777777" w:rsidR="00444B61" w:rsidRPr="00444B61" w:rsidRDefault="00444B61" w:rsidP="00444B61">
      <w:pPr>
        <w:spacing w:line="360" w:lineRule="auto"/>
        <w:jc w:val="both"/>
        <w:rPr>
          <w:rFonts w:ascii="Segoe UI" w:hAnsi="Segoe UI" w:cs="Segoe UI"/>
          <w:color w:val="C00000"/>
          <w:lang w:eastAsia="cs-CZ"/>
        </w:rPr>
      </w:pP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Pr="00BD6DE5">
        <w:rPr>
          <w:rFonts w:ascii="Segoe UI" w:hAnsi="Segoe UI" w:cs="Segoe UI"/>
          <w:shd w:val="clear" w:color="auto" w:fill="FEFEFE"/>
        </w:rPr>
        <w:tab/>
      </w:r>
      <w:r w:rsidR="00BD6DE5" w:rsidRPr="00BD6DE5">
        <w:rPr>
          <w:rFonts w:ascii="Segoe UI" w:hAnsi="Segoe UI" w:cs="Segoe UI"/>
          <w:shd w:val="clear" w:color="auto" w:fill="FEFEFE"/>
        </w:rPr>
        <w:t>z.s., č.p. 241</w:t>
      </w:r>
      <w:r w:rsidRPr="00BD6DE5">
        <w:rPr>
          <w:rFonts w:ascii="Segoe UI" w:hAnsi="Segoe UI" w:cs="Segoe UI"/>
          <w:shd w:val="clear" w:color="auto" w:fill="FEFEFE"/>
        </w:rPr>
        <w:tab/>
      </w:r>
      <w:r w:rsidRPr="00BD6DE5">
        <w:rPr>
          <w:rFonts w:ascii="Segoe UI" w:hAnsi="Segoe UI" w:cs="Segoe UI"/>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Pr="00444B61">
        <w:rPr>
          <w:rFonts w:ascii="Segoe UI" w:hAnsi="Segoe UI" w:cs="Segoe UI"/>
          <w:color w:val="C00000"/>
          <w:shd w:val="clear" w:color="auto" w:fill="FEFEFE"/>
        </w:rPr>
        <w:tab/>
      </w:r>
      <w:r w:rsidR="00BD6DE5">
        <w:rPr>
          <w:rFonts w:ascii="Segoe UI" w:hAnsi="Segoe UI" w:cs="Segoe UI"/>
          <w:color w:val="C00000"/>
          <w:shd w:val="clear" w:color="auto" w:fill="FEFEFE"/>
        </w:rPr>
        <w:tab/>
      </w:r>
      <w:r w:rsidR="00BD6DE5">
        <w:rPr>
          <w:rFonts w:ascii="Segoe UI" w:hAnsi="Segoe UI" w:cs="Segoe UI"/>
          <w:color w:val="C00000"/>
          <w:shd w:val="clear" w:color="auto" w:fill="FEFEFE"/>
        </w:rPr>
        <w:tab/>
      </w:r>
      <w:r w:rsidR="00BD6DE5">
        <w:rPr>
          <w:rFonts w:ascii="Segoe UI" w:hAnsi="Segoe UI" w:cs="Segoe UI"/>
          <w:color w:val="C00000"/>
          <w:shd w:val="clear" w:color="auto" w:fill="FEFEFE"/>
        </w:rPr>
        <w:tab/>
      </w:r>
      <w:r w:rsidR="00BD6DE5" w:rsidRPr="0098704A">
        <w:rPr>
          <w:rFonts w:ascii="Segoe UI" w:hAnsi="Segoe UI" w:cs="Segoe UI"/>
          <w:shd w:val="clear" w:color="auto" w:fill="FEFEFE"/>
        </w:rPr>
        <w:t>752 01 Měrovice nad Hanou</w:t>
      </w:r>
    </w:p>
    <w:p w14:paraId="4A5BE71F" w14:textId="77777777" w:rsidR="0071717C" w:rsidRDefault="0071717C" w:rsidP="00A64CF3">
      <w:pPr>
        <w:spacing w:line="360" w:lineRule="auto"/>
        <w:jc w:val="both"/>
        <w:rPr>
          <w:rFonts w:ascii="Arial" w:hAnsi="Arial" w:cs="Arial"/>
          <w:szCs w:val="18"/>
        </w:rPr>
      </w:pPr>
    </w:p>
    <w:p w14:paraId="090DAB59" w14:textId="1358A26D" w:rsidR="00A64CF3" w:rsidRPr="0098704A" w:rsidRDefault="00444B61" w:rsidP="00A64CF3">
      <w:pPr>
        <w:spacing w:line="360" w:lineRule="auto"/>
        <w:jc w:val="both"/>
        <w:rPr>
          <w:rFonts w:ascii="Segoe UI" w:hAnsi="Segoe UI" w:cs="Segoe UI"/>
          <w:shd w:val="clear" w:color="auto" w:fill="FEFEFE"/>
        </w:rPr>
      </w:pPr>
      <w:r w:rsidRPr="00A64CF3">
        <w:rPr>
          <w:rFonts w:ascii="Arial" w:hAnsi="Arial" w:cs="Arial"/>
          <w:szCs w:val="18"/>
        </w:rPr>
        <w:lastRenderedPageBreak/>
        <w:t>793/19</w:t>
      </w:r>
      <w:r w:rsidRPr="00A64CF3">
        <w:rPr>
          <w:rFonts w:ascii="Arial" w:hAnsi="Arial" w:cs="Arial"/>
          <w:szCs w:val="18"/>
        </w:rPr>
        <w:tab/>
      </w:r>
      <w:r w:rsidRPr="00A64CF3">
        <w:rPr>
          <w:rFonts w:ascii="Arial" w:hAnsi="Arial" w:cs="Arial"/>
          <w:szCs w:val="18"/>
        </w:rPr>
        <w:tab/>
      </w:r>
      <w:r w:rsidRPr="00A64CF3">
        <w:rPr>
          <w:rFonts w:ascii="Arial" w:hAnsi="Arial" w:cs="Arial"/>
          <w:szCs w:val="18"/>
        </w:rPr>
        <w:tab/>
      </w:r>
      <w:r w:rsidRPr="00A64CF3">
        <w:rPr>
          <w:rFonts w:ascii="Arial" w:hAnsi="Arial" w:cs="Arial"/>
          <w:szCs w:val="18"/>
        </w:rPr>
        <w:tab/>
        <w:t>vodní plocha</w:t>
      </w:r>
      <w:r w:rsidRPr="00A64CF3">
        <w:rPr>
          <w:rFonts w:ascii="Arial" w:hAnsi="Arial" w:cs="Arial"/>
          <w:szCs w:val="18"/>
        </w:rPr>
        <w:tab/>
      </w:r>
      <w:r w:rsidRPr="00A64CF3">
        <w:rPr>
          <w:rFonts w:ascii="Arial" w:hAnsi="Arial" w:cs="Arial"/>
          <w:szCs w:val="18"/>
        </w:rPr>
        <w:tab/>
      </w:r>
      <w:r w:rsidRPr="00A64CF3">
        <w:rPr>
          <w:rFonts w:ascii="Arial" w:hAnsi="Arial" w:cs="Arial"/>
          <w:szCs w:val="18"/>
        </w:rPr>
        <w:tab/>
      </w:r>
      <w:r w:rsidR="00A64CF3" w:rsidRPr="0098704A">
        <w:rPr>
          <w:rFonts w:ascii="Segoe UI" w:hAnsi="Segoe UI" w:cs="Segoe UI"/>
          <w:shd w:val="clear" w:color="auto" w:fill="FEFEFE"/>
        </w:rPr>
        <w:t>Obec Měrovice nad Hanou</w:t>
      </w:r>
    </w:p>
    <w:p w14:paraId="6C73297B" w14:textId="77777777" w:rsidR="00A64CF3" w:rsidRPr="0098704A" w:rsidRDefault="00A64CF3" w:rsidP="00A64CF3">
      <w:pPr>
        <w:spacing w:line="360" w:lineRule="auto"/>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č.p. 131</w:t>
      </w:r>
    </w:p>
    <w:p w14:paraId="190B3DB6" w14:textId="77777777" w:rsidR="00444B61" w:rsidRPr="00A64CF3" w:rsidRDefault="00A64CF3" w:rsidP="00A64CF3">
      <w:pPr>
        <w:spacing w:line="360" w:lineRule="auto"/>
        <w:jc w:val="both"/>
        <w:rPr>
          <w:rFonts w:ascii="Segoe UI" w:hAnsi="Segoe UI" w:cs="Segoe UI"/>
          <w:lang w:eastAsia="cs-CZ"/>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5F4B237E" w14:textId="77777777" w:rsidR="00444B61" w:rsidRPr="007E1CE2" w:rsidRDefault="00444B61" w:rsidP="00444B61">
      <w:pPr>
        <w:spacing w:line="360" w:lineRule="auto"/>
        <w:jc w:val="both"/>
        <w:rPr>
          <w:rFonts w:ascii="Segoe UI" w:hAnsi="Segoe UI" w:cs="Segoe UI"/>
          <w:shd w:val="clear" w:color="auto" w:fill="FEFEFE"/>
        </w:rPr>
      </w:pPr>
      <w:r w:rsidRPr="007E1CE2">
        <w:rPr>
          <w:rFonts w:ascii="Arial" w:hAnsi="Arial" w:cs="Arial"/>
          <w:szCs w:val="18"/>
        </w:rPr>
        <w:t>1748/</w:t>
      </w:r>
      <w:r w:rsidR="007E1CE2" w:rsidRPr="007E1CE2">
        <w:rPr>
          <w:rFonts w:ascii="Arial" w:hAnsi="Arial" w:cs="Arial"/>
          <w:szCs w:val="18"/>
        </w:rPr>
        <w:t>3</w:t>
      </w:r>
      <w:r w:rsidRPr="007E1CE2">
        <w:rPr>
          <w:rFonts w:ascii="Arial" w:hAnsi="Arial" w:cs="Arial"/>
          <w:szCs w:val="18"/>
        </w:rPr>
        <w:tab/>
      </w:r>
      <w:r w:rsidRPr="007E1CE2">
        <w:rPr>
          <w:rFonts w:ascii="Arial" w:hAnsi="Arial" w:cs="Arial"/>
          <w:szCs w:val="18"/>
        </w:rPr>
        <w:tab/>
      </w:r>
      <w:r w:rsidRPr="007E1CE2">
        <w:rPr>
          <w:rFonts w:ascii="Arial" w:hAnsi="Arial" w:cs="Arial"/>
          <w:szCs w:val="18"/>
        </w:rPr>
        <w:tab/>
      </w:r>
      <w:r w:rsidRPr="007E1CE2">
        <w:rPr>
          <w:rFonts w:ascii="Arial" w:hAnsi="Arial" w:cs="Arial"/>
          <w:szCs w:val="18"/>
        </w:rPr>
        <w:tab/>
        <w:t>vodní plocha</w:t>
      </w:r>
      <w:r w:rsidRPr="007E1CE2">
        <w:rPr>
          <w:rFonts w:ascii="Arial" w:hAnsi="Arial" w:cs="Arial"/>
          <w:szCs w:val="18"/>
        </w:rPr>
        <w:tab/>
      </w:r>
      <w:r w:rsidRPr="007E1CE2">
        <w:rPr>
          <w:rFonts w:ascii="Arial" w:hAnsi="Arial" w:cs="Arial"/>
          <w:szCs w:val="18"/>
        </w:rPr>
        <w:tab/>
      </w:r>
      <w:r w:rsidRPr="007E1CE2">
        <w:rPr>
          <w:rFonts w:ascii="Arial" w:hAnsi="Arial" w:cs="Arial"/>
          <w:szCs w:val="18"/>
        </w:rPr>
        <w:tab/>
      </w:r>
      <w:r w:rsidRPr="007E1CE2">
        <w:rPr>
          <w:rFonts w:ascii="Segoe UI" w:hAnsi="Segoe UI" w:cs="Segoe UI"/>
          <w:shd w:val="clear" w:color="auto" w:fill="FEFEFE"/>
        </w:rPr>
        <w:t>Česká republika,</w:t>
      </w:r>
    </w:p>
    <w:p w14:paraId="609D7156" w14:textId="77777777" w:rsidR="00444B61" w:rsidRPr="007E1CE2" w:rsidRDefault="00444B61" w:rsidP="00444B61">
      <w:pPr>
        <w:spacing w:line="360" w:lineRule="auto"/>
        <w:jc w:val="both"/>
        <w:rPr>
          <w:rFonts w:ascii="Segoe UI" w:hAnsi="Segoe UI" w:cs="Segoe UI"/>
          <w:lang w:eastAsia="cs-CZ"/>
        </w:rPr>
      </w:pP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t xml:space="preserve">Povodí Moravy, s.p., Dřevařská 932/11, </w:t>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r>
      <w:r w:rsidRPr="007E1CE2">
        <w:rPr>
          <w:rFonts w:ascii="Segoe UI" w:hAnsi="Segoe UI" w:cs="Segoe UI"/>
          <w:shd w:val="clear" w:color="auto" w:fill="FEFEFE"/>
        </w:rPr>
        <w:tab/>
        <w:t>Veveří, 60200 Brno</w:t>
      </w:r>
    </w:p>
    <w:p w14:paraId="1311E4E9" w14:textId="77777777" w:rsidR="00F330E0" w:rsidRPr="005E5106" w:rsidRDefault="00F330E0" w:rsidP="00F330E0">
      <w:pPr>
        <w:jc w:val="both"/>
        <w:rPr>
          <w:rFonts w:ascii="Segoe UI" w:hAnsi="Segoe UI" w:cs="Segoe UI"/>
          <w:shd w:val="clear" w:color="auto" w:fill="FEFEFE"/>
        </w:rPr>
      </w:pPr>
      <w:r w:rsidRPr="005E5106">
        <w:rPr>
          <w:rFonts w:ascii="Segoe UI" w:hAnsi="Segoe UI" w:cs="Segoe UI"/>
          <w:lang w:eastAsia="cs-CZ"/>
        </w:rPr>
        <w:tab/>
      </w:r>
    </w:p>
    <w:p w14:paraId="30876B01" w14:textId="77777777" w:rsidR="00D22023" w:rsidRPr="00EE2E74" w:rsidRDefault="00D22023" w:rsidP="00D22023">
      <w:pPr>
        <w:spacing w:line="360" w:lineRule="auto"/>
        <w:jc w:val="both"/>
        <w:rPr>
          <w:rFonts w:ascii="Arial" w:hAnsi="Arial"/>
          <w:b/>
          <w:bCs/>
          <w:sz w:val="24"/>
          <w:szCs w:val="24"/>
        </w:rPr>
      </w:pPr>
      <w:r w:rsidRPr="00EE2E74">
        <w:rPr>
          <w:rFonts w:ascii="Arial" w:hAnsi="Arial"/>
          <w:b/>
          <w:bCs/>
          <w:sz w:val="24"/>
          <w:szCs w:val="24"/>
        </w:rPr>
        <w:t>m.3</w:t>
      </w:r>
      <w:r w:rsidR="008678A0" w:rsidRPr="00EE2E74">
        <w:rPr>
          <w:rFonts w:ascii="Arial" w:hAnsi="Arial"/>
          <w:b/>
          <w:bCs/>
          <w:sz w:val="24"/>
          <w:szCs w:val="24"/>
        </w:rPr>
        <w:t>) Pozemky</w:t>
      </w:r>
      <w:r w:rsidR="00B65890" w:rsidRPr="00EE2E74">
        <w:rPr>
          <w:rFonts w:ascii="Arial" w:hAnsi="Arial"/>
          <w:b/>
          <w:bCs/>
          <w:sz w:val="24"/>
          <w:szCs w:val="24"/>
        </w:rPr>
        <w:t xml:space="preserve">, nebo jejich </w:t>
      </w:r>
      <w:proofErr w:type="gramStart"/>
      <w:r w:rsidR="00B65890" w:rsidRPr="00EE2E74">
        <w:rPr>
          <w:rFonts w:ascii="Arial" w:hAnsi="Arial"/>
          <w:b/>
          <w:bCs/>
          <w:sz w:val="24"/>
          <w:szCs w:val="24"/>
        </w:rPr>
        <w:t>část</w:t>
      </w:r>
      <w:r w:rsidR="008678A0" w:rsidRPr="00EE2E74">
        <w:rPr>
          <w:rFonts w:ascii="Arial" w:hAnsi="Arial"/>
          <w:b/>
          <w:bCs/>
          <w:sz w:val="24"/>
          <w:szCs w:val="24"/>
        </w:rPr>
        <w:t xml:space="preserve"> - přístup</w:t>
      </w:r>
      <w:proofErr w:type="gramEnd"/>
      <w:r w:rsidR="008678A0" w:rsidRPr="00EE2E74">
        <w:rPr>
          <w:rFonts w:ascii="Arial" w:hAnsi="Arial"/>
          <w:b/>
          <w:bCs/>
          <w:sz w:val="24"/>
          <w:szCs w:val="24"/>
        </w:rPr>
        <w:t xml:space="preserve"> ke korytu (k.ú. </w:t>
      </w:r>
      <w:r w:rsidR="00532555">
        <w:rPr>
          <w:rFonts w:ascii="Arial" w:hAnsi="Arial"/>
          <w:b/>
          <w:bCs/>
          <w:sz w:val="24"/>
          <w:szCs w:val="24"/>
        </w:rPr>
        <w:t>Měrovice nad Hanou</w:t>
      </w:r>
      <w:r w:rsidRPr="00EE2E74">
        <w:rPr>
          <w:rFonts w:ascii="Arial" w:hAnsi="Arial"/>
          <w:b/>
          <w:bCs/>
          <w:sz w:val="24"/>
          <w:szCs w:val="24"/>
        </w:rPr>
        <w:t>)</w:t>
      </w:r>
    </w:p>
    <w:p w14:paraId="5620CD38" w14:textId="42BE5A97" w:rsidR="00D22023" w:rsidRDefault="00D22023" w:rsidP="00D22023">
      <w:pPr>
        <w:spacing w:line="360" w:lineRule="auto"/>
        <w:jc w:val="both"/>
        <w:rPr>
          <w:rFonts w:ascii="Arial" w:hAnsi="Arial"/>
          <w:bCs/>
          <w:sz w:val="24"/>
          <w:szCs w:val="24"/>
        </w:rPr>
      </w:pPr>
      <w:r w:rsidRPr="00EE2E74">
        <w:rPr>
          <w:rFonts w:ascii="Arial" w:hAnsi="Arial"/>
          <w:bCs/>
          <w:sz w:val="24"/>
          <w:szCs w:val="24"/>
        </w:rPr>
        <w:t>V seznamu jsou uvedeny pozemky</w:t>
      </w:r>
      <w:r w:rsidR="0071717C">
        <w:rPr>
          <w:rFonts w:ascii="Arial" w:hAnsi="Arial"/>
          <w:bCs/>
          <w:sz w:val="24"/>
          <w:szCs w:val="24"/>
        </w:rPr>
        <w:t xml:space="preserve"> </w:t>
      </w:r>
      <w:r w:rsidR="00EE2E74">
        <w:rPr>
          <w:rFonts w:ascii="Arial" w:hAnsi="Arial"/>
          <w:bCs/>
          <w:sz w:val="24"/>
          <w:szCs w:val="24"/>
        </w:rPr>
        <w:t xml:space="preserve">podél koryta toku </w:t>
      </w:r>
      <w:r w:rsidR="00256490" w:rsidRPr="00EE2E74">
        <w:rPr>
          <w:rFonts w:ascii="Arial" w:hAnsi="Arial"/>
          <w:bCs/>
          <w:sz w:val="24"/>
          <w:szCs w:val="24"/>
        </w:rPr>
        <w:t>nebo jejich části</w:t>
      </w:r>
      <w:r w:rsidRPr="00EE2E74">
        <w:rPr>
          <w:rFonts w:ascii="Arial" w:hAnsi="Arial"/>
          <w:bCs/>
          <w:sz w:val="24"/>
          <w:szCs w:val="24"/>
        </w:rPr>
        <w:t xml:space="preserve"> umožňující přístup ke korytu v rámci </w:t>
      </w:r>
      <w:proofErr w:type="gramStart"/>
      <w:r w:rsidR="00E7100B" w:rsidRPr="00EE2E74">
        <w:rPr>
          <w:rFonts w:ascii="Arial" w:hAnsi="Arial"/>
          <w:bCs/>
          <w:sz w:val="24"/>
          <w:szCs w:val="24"/>
        </w:rPr>
        <w:t>6</w:t>
      </w:r>
      <w:r w:rsidRPr="00EE2E74">
        <w:rPr>
          <w:rFonts w:ascii="Arial" w:hAnsi="Arial"/>
          <w:bCs/>
          <w:sz w:val="24"/>
          <w:szCs w:val="24"/>
        </w:rPr>
        <w:t>m</w:t>
      </w:r>
      <w:proofErr w:type="gramEnd"/>
      <w:r w:rsidRPr="00EE2E74">
        <w:rPr>
          <w:rFonts w:ascii="Arial" w:hAnsi="Arial"/>
          <w:bCs/>
          <w:sz w:val="24"/>
          <w:szCs w:val="24"/>
        </w:rPr>
        <w:t xml:space="preserve"> manipulačního pruhu. </w:t>
      </w:r>
    </w:p>
    <w:p w14:paraId="436DBE9A" w14:textId="77777777" w:rsidR="00EE2E74" w:rsidRPr="00EE2E74" w:rsidRDefault="00EE2E74" w:rsidP="00D22023">
      <w:pPr>
        <w:spacing w:line="360" w:lineRule="auto"/>
        <w:jc w:val="both"/>
        <w:rPr>
          <w:rFonts w:ascii="Arial" w:hAnsi="Arial"/>
          <w:bCs/>
          <w:sz w:val="24"/>
          <w:szCs w:val="24"/>
        </w:rPr>
      </w:pPr>
    </w:p>
    <w:p w14:paraId="6435EAF1" w14:textId="77777777" w:rsidR="00D22023" w:rsidRPr="003A4DA3" w:rsidRDefault="00D22023" w:rsidP="00D22023">
      <w:pPr>
        <w:spacing w:line="360" w:lineRule="auto"/>
        <w:rPr>
          <w:rFonts w:ascii="Arial" w:hAnsi="Arial"/>
          <w:sz w:val="24"/>
          <w:u w:val="single"/>
        </w:rPr>
      </w:pPr>
      <w:r w:rsidRPr="003A4DA3">
        <w:rPr>
          <w:rFonts w:ascii="Arial" w:hAnsi="Arial"/>
          <w:sz w:val="24"/>
          <w:u w:val="single"/>
        </w:rPr>
        <w:t>Číslo pozemku</w:t>
      </w:r>
      <w:r w:rsidRPr="003A4DA3">
        <w:rPr>
          <w:rFonts w:ascii="Arial" w:hAnsi="Arial"/>
          <w:sz w:val="24"/>
          <w:u w:val="single"/>
        </w:rPr>
        <w:tab/>
        <w:t>Druh pozemku</w:t>
      </w:r>
      <w:r w:rsidR="00546971" w:rsidRPr="003A4DA3">
        <w:rPr>
          <w:rFonts w:ascii="Arial" w:hAnsi="Arial"/>
          <w:sz w:val="24"/>
          <w:u w:val="single"/>
        </w:rPr>
        <w:tab/>
      </w:r>
      <w:r w:rsidR="00B65890" w:rsidRPr="003A4DA3">
        <w:rPr>
          <w:rFonts w:ascii="Arial" w:hAnsi="Arial"/>
          <w:sz w:val="24"/>
          <w:u w:val="single"/>
        </w:rPr>
        <w:t>celk plocha/zábor</w:t>
      </w:r>
      <w:r w:rsidRPr="003A4DA3">
        <w:rPr>
          <w:rFonts w:ascii="Arial" w:hAnsi="Arial"/>
          <w:sz w:val="24"/>
          <w:u w:val="single"/>
        </w:rPr>
        <w:tab/>
        <w:t>Vlastník, jméno, adresa</w:t>
      </w:r>
    </w:p>
    <w:p w14:paraId="038306F5" w14:textId="77777777" w:rsidR="008F7E58" w:rsidRPr="003A4DA3" w:rsidRDefault="00B65890" w:rsidP="008F7E58">
      <w:pPr>
        <w:jc w:val="both"/>
        <w:rPr>
          <w:rFonts w:ascii="Segoe UI" w:hAnsi="Segoe UI" w:cs="Segoe UI"/>
          <w:shd w:val="clear" w:color="auto" w:fill="FEFEFE"/>
        </w:rPr>
      </w:pPr>
      <w:r w:rsidRPr="003A4DA3">
        <w:rPr>
          <w:rFonts w:ascii="Arial" w:hAnsi="Arial" w:cs="Arial"/>
          <w:szCs w:val="18"/>
        </w:rPr>
        <w:t>1332</w:t>
      </w:r>
      <w:r w:rsidR="0005295B" w:rsidRPr="003A4DA3">
        <w:rPr>
          <w:rFonts w:ascii="Arial" w:hAnsi="Arial" w:cs="Arial"/>
          <w:szCs w:val="18"/>
        </w:rPr>
        <w:tab/>
      </w:r>
      <w:r w:rsidR="008F7E58" w:rsidRPr="003A4DA3">
        <w:rPr>
          <w:rFonts w:ascii="Arial" w:hAnsi="Arial" w:cs="Arial"/>
          <w:szCs w:val="18"/>
        </w:rPr>
        <w:tab/>
      </w:r>
      <w:r w:rsidR="008F7E58" w:rsidRPr="003A4DA3">
        <w:rPr>
          <w:rFonts w:ascii="Arial" w:hAnsi="Arial" w:cs="Arial"/>
          <w:szCs w:val="18"/>
        </w:rPr>
        <w:tab/>
      </w:r>
      <w:r w:rsidRPr="003A4DA3">
        <w:rPr>
          <w:rFonts w:ascii="Arial" w:hAnsi="Arial" w:cs="Arial"/>
          <w:szCs w:val="18"/>
        </w:rPr>
        <w:t>orná půda</w:t>
      </w:r>
      <w:r w:rsidR="008F7E58" w:rsidRPr="003A4DA3">
        <w:rPr>
          <w:rFonts w:ascii="Arial" w:hAnsi="Arial" w:cs="Arial"/>
          <w:szCs w:val="18"/>
        </w:rPr>
        <w:tab/>
      </w:r>
      <w:r w:rsidR="008F7E58" w:rsidRPr="003A4DA3">
        <w:rPr>
          <w:rFonts w:ascii="Arial" w:hAnsi="Arial" w:cs="Arial"/>
          <w:szCs w:val="18"/>
        </w:rPr>
        <w:tab/>
      </w:r>
      <w:r w:rsidRPr="003A4DA3">
        <w:rPr>
          <w:rFonts w:ascii="Arial" w:hAnsi="Arial" w:cs="Arial"/>
          <w:szCs w:val="18"/>
        </w:rPr>
        <w:t xml:space="preserve">1375 / </w:t>
      </w:r>
      <w:proofErr w:type="gramStart"/>
      <w:r w:rsidRPr="003A4DA3">
        <w:rPr>
          <w:rFonts w:ascii="Arial" w:hAnsi="Arial" w:cs="Arial"/>
          <w:szCs w:val="18"/>
        </w:rPr>
        <w:t>374m</w:t>
      </w:r>
      <w:r w:rsidRPr="003A4DA3">
        <w:rPr>
          <w:rFonts w:ascii="Arial" w:hAnsi="Arial" w:cs="Arial"/>
          <w:szCs w:val="18"/>
          <w:vertAlign w:val="superscript"/>
        </w:rPr>
        <w:t>2</w:t>
      </w:r>
      <w:proofErr w:type="gramEnd"/>
      <w:r w:rsidR="008F7E58" w:rsidRPr="003A4DA3">
        <w:rPr>
          <w:rFonts w:ascii="Arial" w:hAnsi="Arial" w:cs="Arial"/>
          <w:szCs w:val="18"/>
        </w:rPr>
        <w:tab/>
      </w:r>
      <w:r w:rsidRPr="003A4DA3">
        <w:rPr>
          <w:rFonts w:ascii="Arial" w:hAnsi="Arial" w:cs="Arial"/>
          <w:szCs w:val="18"/>
        </w:rPr>
        <w:tab/>
      </w:r>
      <w:r w:rsidRPr="003A4DA3">
        <w:rPr>
          <w:rFonts w:ascii="Segoe UI" w:hAnsi="Segoe UI" w:cs="Segoe UI"/>
          <w:shd w:val="clear" w:color="auto" w:fill="FEFEFE"/>
        </w:rPr>
        <w:t>Římskokatolická farnost</w:t>
      </w:r>
    </w:p>
    <w:p w14:paraId="54AE8B97" w14:textId="77777777" w:rsidR="00B65890" w:rsidRPr="003A4DA3" w:rsidRDefault="00B65890" w:rsidP="008F7E58">
      <w:pPr>
        <w:jc w:val="both"/>
        <w:rPr>
          <w:rFonts w:ascii="Segoe UI" w:hAnsi="Segoe UI" w:cs="Segoe UI"/>
          <w:shd w:val="clear" w:color="auto" w:fill="FEFEFE"/>
        </w:rPr>
      </w:pP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t>Měrovice nad Hanou, č.p. 11</w:t>
      </w:r>
    </w:p>
    <w:p w14:paraId="472E0E99" w14:textId="77777777" w:rsidR="00B65890" w:rsidRPr="003A4DA3" w:rsidRDefault="00B65890" w:rsidP="008F7E58">
      <w:pPr>
        <w:jc w:val="both"/>
        <w:rPr>
          <w:rFonts w:ascii="Segoe UI" w:hAnsi="Segoe UI" w:cs="Segoe UI"/>
          <w:shd w:val="clear" w:color="auto" w:fill="FEFEFE"/>
        </w:rPr>
      </w:pP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r>
      <w:r w:rsidRPr="003A4DA3">
        <w:rPr>
          <w:rFonts w:ascii="Segoe UI" w:hAnsi="Segoe UI" w:cs="Segoe UI"/>
          <w:shd w:val="clear" w:color="auto" w:fill="FEFEFE"/>
        </w:rPr>
        <w:tab/>
        <w:t>752 01 Měrovice</w:t>
      </w:r>
      <w:r w:rsidR="00683002" w:rsidRPr="003A4DA3">
        <w:rPr>
          <w:rFonts w:ascii="Segoe UI" w:hAnsi="Segoe UI" w:cs="Segoe UI"/>
          <w:shd w:val="clear" w:color="auto" w:fill="FEFEFE"/>
        </w:rPr>
        <w:t xml:space="preserve"> nad Hanou</w:t>
      </w:r>
    </w:p>
    <w:p w14:paraId="4CF2EF41" w14:textId="77777777" w:rsidR="00683002" w:rsidRPr="0098704A" w:rsidRDefault="00683002" w:rsidP="00683002">
      <w:pPr>
        <w:jc w:val="both"/>
        <w:rPr>
          <w:rFonts w:ascii="Segoe UI" w:hAnsi="Segoe UI" w:cs="Segoe UI"/>
          <w:shd w:val="clear" w:color="auto" w:fill="FEFEFE"/>
        </w:rPr>
      </w:pPr>
      <w:r w:rsidRPr="0098704A">
        <w:rPr>
          <w:rFonts w:ascii="Arial" w:hAnsi="Arial" w:cs="Arial"/>
          <w:szCs w:val="18"/>
        </w:rPr>
        <w:t>1775</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t>trvalý travní porost</w:t>
      </w:r>
      <w:r w:rsidRPr="0098704A">
        <w:rPr>
          <w:rFonts w:ascii="Arial" w:hAnsi="Arial" w:cs="Arial"/>
          <w:szCs w:val="18"/>
        </w:rPr>
        <w:tab/>
        <w:t xml:space="preserve">1855 / </w:t>
      </w:r>
      <w:proofErr w:type="gramStart"/>
      <w:r w:rsidR="0098704A" w:rsidRPr="0098704A">
        <w:rPr>
          <w:rFonts w:ascii="Arial" w:hAnsi="Arial" w:cs="Arial"/>
          <w:szCs w:val="18"/>
        </w:rPr>
        <w:t>1855</w:t>
      </w:r>
      <w:r w:rsidRPr="0098704A">
        <w:rPr>
          <w:rFonts w:ascii="Arial" w:hAnsi="Arial" w:cs="Arial"/>
          <w:szCs w:val="18"/>
        </w:rPr>
        <w:t>m</w:t>
      </w:r>
      <w:r w:rsidRPr="0098704A">
        <w:rPr>
          <w:rFonts w:ascii="Arial" w:hAnsi="Arial" w:cs="Arial"/>
          <w:szCs w:val="18"/>
          <w:vertAlign w:val="superscript"/>
        </w:rPr>
        <w:t>2</w:t>
      </w:r>
      <w:proofErr w:type="gramEnd"/>
      <w:r w:rsidRPr="0098704A">
        <w:rPr>
          <w:rFonts w:ascii="Arial" w:hAnsi="Arial" w:cs="Arial"/>
          <w:szCs w:val="18"/>
        </w:rPr>
        <w:tab/>
      </w:r>
      <w:r w:rsidRPr="0098704A">
        <w:rPr>
          <w:rFonts w:ascii="Arial" w:hAnsi="Arial" w:cs="Arial"/>
          <w:szCs w:val="18"/>
        </w:rPr>
        <w:tab/>
      </w:r>
      <w:r w:rsidRPr="0098704A">
        <w:rPr>
          <w:rFonts w:ascii="Segoe UI" w:hAnsi="Segoe UI" w:cs="Segoe UI"/>
          <w:shd w:val="clear" w:color="auto" w:fill="FEFEFE"/>
        </w:rPr>
        <w:t>Obec Měrovice nad Hanou</w:t>
      </w:r>
    </w:p>
    <w:p w14:paraId="1ED16B21" w14:textId="77777777" w:rsidR="00683002" w:rsidRPr="0098704A" w:rsidRDefault="00683002" w:rsidP="00683002">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č.p. 131</w:t>
      </w:r>
    </w:p>
    <w:p w14:paraId="630794A6" w14:textId="77777777" w:rsidR="006D050D" w:rsidRDefault="00683002" w:rsidP="006D050D">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34DE7EF8" w14:textId="77777777" w:rsidR="006D050D" w:rsidRPr="0098704A" w:rsidRDefault="006D050D" w:rsidP="006D050D">
      <w:pPr>
        <w:jc w:val="both"/>
        <w:rPr>
          <w:rFonts w:ascii="Segoe UI" w:hAnsi="Segoe UI" w:cs="Segoe UI"/>
          <w:shd w:val="clear" w:color="auto" w:fill="FEFEFE"/>
        </w:rPr>
      </w:pPr>
      <w:r>
        <w:rPr>
          <w:rFonts w:ascii="Arial" w:hAnsi="Arial" w:cs="Arial"/>
          <w:szCs w:val="18"/>
        </w:rPr>
        <w:t>142</w:t>
      </w:r>
      <w:r w:rsidR="00587A31">
        <w:rPr>
          <w:rFonts w:ascii="Arial" w:hAnsi="Arial" w:cs="Arial"/>
          <w:szCs w:val="18"/>
        </w:rPr>
        <w:t>7</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ostatní plocha</w:t>
      </w:r>
      <w:r>
        <w:rPr>
          <w:rFonts w:ascii="Arial" w:hAnsi="Arial" w:cs="Arial"/>
          <w:szCs w:val="18"/>
        </w:rPr>
        <w:tab/>
      </w:r>
      <w:r w:rsidRPr="0098704A">
        <w:rPr>
          <w:rFonts w:ascii="Arial" w:hAnsi="Arial" w:cs="Arial"/>
          <w:szCs w:val="18"/>
        </w:rPr>
        <w:tab/>
      </w:r>
      <w:r w:rsidR="00587A31">
        <w:rPr>
          <w:rFonts w:ascii="Arial" w:hAnsi="Arial" w:cs="Arial"/>
          <w:szCs w:val="18"/>
        </w:rPr>
        <w:t>850</w:t>
      </w:r>
      <w:r w:rsidRPr="0098704A">
        <w:rPr>
          <w:rFonts w:ascii="Arial" w:hAnsi="Arial" w:cs="Arial"/>
          <w:szCs w:val="18"/>
        </w:rPr>
        <w:t xml:space="preserve"> / </w:t>
      </w:r>
      <w:proofErr w:type="gramStart"/>
      <w:r w:rsidR="00587A31">
        <w:rPr>
          <w:rFonts w:ascii="Arial" w:hAnsi="Arial" w:cs="Arial"/>
          <w:szCs w:val="18"/>
        </w:rPr>
        <w:t>287</w:t>
      </w:r>
      <w:r w:rsidRPr="0098704A">
        <w:rPr>
          <w:rFonts w:ascii="Arial" w:hAnsi="Arial" w:cs="Arial"/>
          <w:szCs w:val="18"/>
        </w:rPr>
        <w:t>m</w:t>
      </w:r>
      <w:r w:rsidRPr="0098704A">
        <w:rPr>
          <w:rFonts w:ascii="Arial" w:hAnsi="Arial" w:cs="Arial"/>
          <w:szCs w:val="18"/>
          <w:vertAlign w:val="superscript"/>
        </w:rPr>
        <w:t>2</w:t>
      </w:r>
      <w:proofErr w:type="gramEnd"/>
      <w:r w:rsidRPr="0098704A">
        <w:rPr>
          <w:rFonts w:ascii="Arial" w:hAnsi="Arial" w:cs="Arial"/>
          <w:szCs w:val="18"/>
        </w:rPr>
        <w:tab/>
      </w:r>
      <w:r w:rsidRPr="0098704A">
        <w:rPr>
          <w:rFonts w:ascii="Arial" w:hAnsi="Arial" w:cs="Arial"/>
          <w:szCs w:val="18"/>
        </w:rPr>
        <w:tab/>
      </w:r>
      <w:r w:rsidR="00587A31">
        <w:rPr>
          <w:rFonts w:ascii="Segoe UI" w:hAnsi="Segoe UI" w:cs="Segoe UI"/>
          <w:shd w:val="clear" w:color="auto" w:fill="FEFEFE"/>
        </w:rPr>
        <w:t>Kotek Karel</w:t>
      </w:r>
    </w:p>
    <w:p w14:paraId="56B9C1B1" w14:textId="77777777" w:rsidR="006D050D" w:rsidRPr="0098704A" w:rsidRDefault="006D050D" w:rsidP="006D050D">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 xml:space="preserve">č.p. </w:t>
      </w:r>
      <w:r w:rsidR="00587A31">
        <w:rPr>
          <w:rFonts w:ascii="Segoe UI" w:hAnsi="Segoe UI" w:cs="Segoe UI"/>
          <w:shd w:val="clear" w:color="auto" w:fill="FEFEFE"/>
        </w:rPr>
        <w:t>53</w:t>
      </w:r>
    </w:p>
    <w:p w14:paraId="2F4875B9" w14:textId="77777777" w:rsidR="00287BFC" w:rsidRDefault="006D050D" w:rsidP="006D050D">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r w:rsidRPr="0098704A">
        <w:rPr>
          <w:rFonts w:ascii="Segoe UI" w:hAnsi="Segoe UI" w:cs="Segoe UI"/>
          <w:shd w:val="clear" w:color="auto" w:fill="FEFEFE"/>
        </w:rPr>
        <w:tab/>
      </w:r>
    </w:p>
    <w:p w14:paraId="09D90C8F" w14:textId="77777777" w:rsidR="00287BFC" w:rsidRPr="0098704A" w:rsidRDefault="00287BFC" w:rsidP="00287BFC">
      <w:pPr>
        <w:jc w:val="both"/>
        <w:rPr>
          <w:rFonts w:ascii="Segoe UI" w:hAnsi="Segoe UI" w:cs="Segoe UI"/>
          <w:shd w:val="clear" w:color="auto" w:fill="FEFEFE"/>
        </w:rPr>
      </w:pPr>
      <w:r>
        <w:rPr>
          <w:rFonts w:ascii="Arial" w:hAnsi="Arial" w:cs="Arial"/>
          <w:szCs w:val="18"/>
        </w:rPr>
        <w:t>1429</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orná půda</w:t>
      </w:r>
      <w:r>
        <w:rPr>
          <w:rFonts w:ascii="Arial" w:hAnsi="Arial" w:cs="Arial"/>
          <w:szCs w:val="18"/>
        </w:rPr>
        <w:tab/>
      </w:r>
      <w:r w:rsidRPr="0098704A">
        <w:rPr>
          <w:rFonts w:ascii="Arial" w:hAnsi="Arial" w:cs="Arial"/>
          <w:szCs w:val="18"/>
        </w:rPr>
        <w:tab/>
      </w:r>
      <w:r>
        <w:rPr>
          <w:rFonts w:ascii="Arial" w:hAnsi="Arial" w:cs="Arial"/>
          <w:szCs w:val="18"/>
        </w:rPr>
        <w:t>1128</w:t>
      </w:r>
      <w:r w:rsidRPr="0098704A">
        <w:rPr>
          <w:rFonts w:ascii="Arial" w:hAnsi="Arial" w:cs="Arial"/>
          <w:szCs w:val="18"/>
        </w:rPr>
        <w:t xml:space="preserve"> / </w:t>
      </w:r>
      <w:proofErr w:type="gramStart"/>
      <w:r w:rsidR="004C5BEE">
        <w:rPr>
          <w:rFonts w:ascii="Arial" w:hAnsi="Arial" w:cs="Arial"/>
          <w:szCs w:val="18"/>
        </w:rPr>
        <w:t>452</w:t>
      </w:r>
      <w:r w:rsidRPr="0098704A">
        <w:rPr>
          <w:rFonts w:ascii="Arial" w:hAnsi="Arial" w:cs="Arial"/>
          <w:szCs w:val="18"/>
        </w:rPr>
        <w:t>m</w:t>
      </w:r>
      <w:r w:rsidRPr="0098704A">
        <w:rPr>
          <w:rFonts w:ascii="Arial" w:hAnsi="Arial" w:cs="Arial"/>
          <w:szCs w:val="18"/>
          <w:vertAlign w:val="superscript"/>
        </w:rPr>
        <w:t>2</w:t>
      </w:r>
      <w:proofErr w:type="gramEnd"/>
      <w:r w:rsidRPr="0098704A">
        <w:rPr>
          <w:rFonts w:ascii="Arial" w:hAnsi="Arial" w:cs="Arial"/>
          <w:szCs w:val="18"/>
        </w:rPr>
        <w:tab/>
      </w:r>
      <w:r w:rsidRPr="0098704A">
        <w:rPr>
          <w:rFonts w:ascii="Arial" w:hAnsi="Arial" w:cs="Arial"/>
          <w:szCs w:val="18"/>
        </w:rPr>
        <w:tab/>
      </w:r>
      <w:r>
        <w:rPr>
          <w:rFonts w:ascii="Segoe UI" w:hAnsi="Segoe UI" w:cs="Segoe UI"/>
          <w:shd w:val="clear" w:color="auto" w:fill="FEFEFE"/>
        </w:rPr>
        <w:t>Kotek Karel</w:t>
      </w:r>
    </w:p>
    <w:p w14:paraId="66C36EF6" w14:textId="77777777" w:rsidR="00287BFC" w:rsidRPr="0098704A" w:rsidRDefault="00287BFC" w:rsidP="00287BFC">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 xml:space="preserve">č.p. </w:t>
      </w:r>
      <w:r>
        <w:rPr>
          <w:rFonts w:ascii="Segoe UI" w:hAnsi="Segoe UI" w:cs="Segoe UI"/>
          <w:shd w:val="clear" w:color="auto" w:fill="FEFEFE"/>
        </w:rPr>
        <w:t>53</w:t>
      </w:r>
    </w:p>
    <w:p w14:paraId="7284C93A" w14:textId="77777777" w:rsidR="002875E2" w:rsidRDefault="00287BFC" w:rsidP="00F8540F">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6B28AB8E" w14:textId="77777777" w:rsidR="00F8540F" w:rsidRDefault="00F8540F" w:rsidP="00F8540F">
      <w:pPr>
        <w:jc w:val="both"/>
        <w:rPr>
          <w:rFonts w:ascii="Segoe UI" w:hAnsi="Segoe UI" w:cs="Segoe UI"/>
          <w:shd w:val="clear" w:color="auto" w:fill="FEFEFE"/>
        </w:rPr>
      </w:pPr>
      <w:r>
        <w:rPr>
          <w:rFonts w:ascii="Arial" w:hAnsi="Arial" w:cs="Arial"/>
          <w:szCs w:val="18"/>
        </w:rPr>
        <w:t>1432</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orná půda</w:t>
      </w:r>
      <w:r>
        <w:rPr>
          <w:rFonts w:ascii="Arial" w:hAnsi="Arial" w:cs="Arial"/>
          <w:szCs w:val="18"/>
        </w:rPr>
        <w:tab/>
      </w:r>
      <w:r w:rsidRPr="0098704A">
        <w:rPr>
          <w:rFonts w:ascii="Arial" w:hAnsi="Arial" w:cs="Arial"/>
          <w:szCs w:val="18"/>
        </w:rPr>
        <w:tab/>
      </w:r>
      <w:r>
        <w:rPr>
          <w:rFonts w:ascii="Arial" w:hAnsi="Arial" w:cs="Arial"/>
          <w:szCs w:val="18"/>
        </w:rPr>
        <w:t>35501</w:t>
      </w:r>
      <w:r w:rsidRPr="0098704A">
        <w:rPr>
          <w:rFonts w:ascii="Arial" w:hAnsi="Arial" w:cs="Arial"/>
          <w:szCs w:val="18"/>
        </w:rPr>
        <w:t xml:space="preserve"> / </w:t>
      </w:r>
      <w:proofErr w:type="gramStart"/>
      <w:r w:rsidR="00006876">
        <w:rPr>
          <w:rFonts w:ascii="Arial" w:hAnsi="Arial" w:cs="Arial"/>
          <w:szCs w:val="18"/>
        </w:rPr>
        <w:t>885</w:t>
      </w:r>
      <w:r w:rsidRPr="0098704A">
        <w:rPr>
          <w:rFonts w:ascii="Arial" w:hAnsi="Arial" w:cs="Arial"/>
          <w:szCs w:val="18"/>
        </w:rPr>
        <w:t>m</w:t>
      </w:r>
      <w:r w:rsidRPr="0098704A">
        <w:rPr>
          <w:rFonts w:ascii="Arial" w:hAnsi="Arial" w:cs="Arial"/>
          <w:szCs w:val="18"/>
          <w:vertAlign w:val="superscript"/>
        </w:rPr>
        <w:t>2</w:t>
      </w:r>
      <w:proofErr w:type="gramEnd"/>
      <w:r w:rsidRPr="0098704A">
        <w:rPr>
          <w:rFonts w:ascii="Arial" w:hAnsi="Arial" w:cs="Arial"/>
          <w:szCs w:val="18"/>
        </w:rPr>
        <w:tab/>
      </w:r>
      <w:r w:rsidRPr="0098704A">
        <w:rPr>
          <w:rFonts w:ascii="Arial" w:hAnsi="Arial" w:cs="Arial"/>
          <w:szCs w:val="18"/>
        </w:rPr>
        <w:tab/>
      </w:r>
      <w:r>
        <w:rPr>
          <w:rFonts w:ascii="Segoe UI" w:hAnsi="Segoe UI" w:cs="Segoe UI"/>
          <w:shd w:val="clear" w:color="auto" w:fill="FEFEFE"/>
        </w:rPr>
        <w:t>SJM Šebesta Milan a</w:t>
      </w:r>
    </w:p>
    <w:p w14:paraId="124A5F99" w14:textId="77777777" w:rsidR="00F8540F" w:rsidRPr="0098704A" w:rsidRDefault="00F8540F" w:rsidP="00F8540F">
      <w:pPr>
        <w:jc w:val="both"/>
        <w:rPr>
          <w:rFonts w:ascii="Segoe UI" w:hAnsi="Segoe UI" w:cs="Segoe UI"/>
          <w:shd w:val="clear" w:color="auto" w:fill="FEFEFE"/>
        </w:rPr>
      </w:pP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t>Šebestová Libuše</w:t>
      </w:r>
    </w:p>
    <w:p w14:paraId="4A42318B" w14:textId="77777777" w:rsidR="00F8540F" w:rsidRPr="0098704A" w:rsidRDefault="00F8540F" w:rsidP="00F8540F">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 xml:space="preserve">č.p. </w:t>
      </w:r>
      <w:r>
        <w:rPr>
          <w:rFonts w:ascii="Segoe UI" w:hAnsi="Segoe UI" w:cs="Segoe UI"/>
          <w:shd w:val="clear" w:color="auto" w:fill="FEFEFE"/>
        </w:rPr>
        <w:t>156</w:t>
      </w:r>
    </w:p>
    <w:p w14:paraId="68738DD7" w14:textId="77777777" w:rsidR="00587A31" w:rsidRDefault="00F8540F" w:rsidP="00F8540F">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341563F9" w14:textId="77777777" w:rsidR="00555F8D" w:rsidRPr="0098704A" w:rsidRDefault="00555F8D" w:rsidP="00555F8D">
      <w:pPr>
        <w:jc w:val="both"/>
        <w:rPr>
          <w:rFonts w:ascii="Segoe UI" w:hAnsi="Segoe UI" w:cs="Segoe UI"/>
          <w:shd w:val="clear" w:color="auto" w:fill="FEFEFE"/>
        </w:rPr>
      </w:pPr>
      <w:r>
        <w:rPr>
          <w:rFonts w:ascii="Arial" w:hAnsi="Arial" w:cs="Arial"/>
          <w:szCs w:val="18"/>
        </w:rPr>
        <w:t>241/1</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ostatní plocha</w:t>
      </w:r>
      <w:r>
        <w:rPr>
          <w:rFonts w:ascii="Arial" w:hAnsi="Arial" w:cs="Arial"/>
          <w:szCs w:val="18"/>
        </w:rPr>
        <w:tab/>
      </w:r>
      <w:r w:rsidRPr="0098704A">
        <w:rPr>
          <w:rFonts w:ascii="Arial" w:hAnsi="Arial" w:cs="Arial"/>
          <w:szCs w:val="18"/>
        </w:rPr>
        <w:tab/>
      </w:r>
      <w:r>
        <w:rPr>
          <w:rFonts w:ascii="Arial" w:hAnsi="Arial" w:cs="Arial"/>
          <w:szCs w:val="18"/>
        </w:rPr>
        <w:t>3422</w:t>
      </w:r>
      <w:r w:rsidRPr="0098704A">
        <w:rPr>
          <w:rFonts w:ascii="Arial" w:hAnsi="Arial" w:cs="Arial"/>
          <w:szCs w:val="18"/>
        </w:rPr>
        <w:t xml:space="preserve"> / </w:t>
      </w:r>
      <w:proofErr w:type="gramStart"/>
      <w:r w:rsidR="00CE0D56">
        <w:rPr>
          <w:rFonts w:ascii="Arial" w:hAnsi="Arial" w:cs="Arial"/>
          <w:szCs w:val="18"/>
        </w:rPr>
        <w:t>427</w:t>
      </w:r>
      <w:r w:rsidRPr="0098704A">
        <w:rPr>
          <w:rFonts w:ascii="Arial" w:hAnsi="Arial" w:cs="Arial"/>
          <w:szCs w:val="18"/>
        </w:rPr>
        <w:t>m</w:t>
      </w:r>
      <w:r w:rsidRPr="0098704A">
        <w:rPr>
          <w:rFonts w:ascii="Arial" w:hAnsi="Arial" w:cs="Arial"/>
          <w:szCs w:val="18"/>
          <w:vertAlign w:val="superscript"/>
        </w:rPr>
        <w:t>2</w:t>
      </w:r>
      <w:proofErr w:type="gramEnd"/>
      <w:r w:rsidRPr="0098704A">
        <w:rPr>
          <w:rFonts w:ascii="Arial" w:hAnsi="Arial" w:cs="Arial"/>
          <w:szCs w:val="18"/>
        </w:rPr>
        <w:tab/>
      </w:r>
      <w:r w:rsidRPr="0098704A">
        <w:rPr>
          <w:rFonts w:ascii="Arial" w:hAnsi="Arial" w:cs="Arial"/>
          <w:szCs w:val="18"/>
        </w:rPr>
        <w:tab/>
      </w:r>
      <w:r w:rsidRPr="0098704A">
        <w:rPr>
          <w:rFonts w:ascii="Segoe UI" w:hAnsi="Segoe UI" w:cs="Segoe UI"/>
          <w:shd w:val="clear" w:color="auto" w:fill="FEFEFE"/>
        </w:rPr>
        <w:t>Obec Měrovice nad Hanou</w:t>
      </w:r>
    </w:p>
    <w:p w14:paraId="33A90C64" w14:textId="77777777" w:rsidR="00555F8D" w:rsidRPr="0098704A" w:rsidRDefault="00555F8D" w:rsidP="00555F8D">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č.p. 131</w:t>
      </w:r>
    </w:p>
    <w:p w14:paraId="774D365C" w14:textId="77777777" w:rsidR="00555F8D" w:rsidRDefault="00555F8D" w:rsidP="00555F8D">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682B660C" w14:textId="77777777" w:rsidR="00283D0A" w:rsidRPr="0098704A" w:rsidRDefault="00283D0A" w:rsidP="00283D0A">
      <w:pPr>
        <w:jc w:val="both"/>
        <w:rPr>
          <w:rFonts w:ascii="Segoe UI" w:hAnsi="Segoe UI" w:cs="Segoe UI"/>
          <w:shd w:val="clear" w:color="auto" w:fill="FEFEFE"/>
        </w:rPr>
      </w:pPr>
      <w:r>
        <w:rPr>
          <w:rFonts w:ascii="Arial" w:hAnsi="Arial" w:cs="Arial"/>
          <w:szCs w:val="18"/>
        </w:rPr>
        <w:t>320</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ostatní plocha</w:t>
      </w:r>
      <w:r>
        <w:rPr>
          <w:rFonts w:ascii="Arial" w:hAnsi="Arial" w:cs="Arial"/>
          <w:szCs w:val="18"/>
        </w:rPr>
        <w:tab/>
      </w:r>
      <w:r w:rsidRPr="0098704A">
        <w:rPr>
          <w:rFonts w:ascii="Arial" w:hAnsi="Arial" w:cs="Arial"/>
          <w:szCs w:val="18"/>
        </w:rPr>
        <w:tab/>
      </w:r>
      <w:r>
        <w:rPr>
          <w:rFonts w:ascii="Arial" w:hAnsi="Arial" w:cs="Arial"/>
          <w:szCs w:val="18"/>
        </w:rPr>
        <w:t xml:space="preserve">713 / </w:t>
      </w:r>
      <w:proofErr w:type="gramStart"/>
      <w:r>
        <w:rPr>
          <w:rFonts w:ascii="Arial" w:hAnsi="Arial" w:cs="Arial"/>
          <w:szCs w:val="18"/>
        </w:rPr>
        <w:t>713</w:t>
      </w:r>
      <w:r w:rsidRPr="0098704A">
        <w:rPr>
          <w:rFonts w:ascii="Arial" w:hAnsi="Arial" w:cs="Arial"/>
          <w:szCs w:val="18"/>
        </w:rPr>
        <w:t>m</w:t>
      </w:r>
      <w:r w:rsidRPr="0098704A">
        <w:rPr>
          <w:rFonts w:ascii="Arial" w:hAnsi="Arial" w:cs="Arial"/>
          <w:szCs w:val="18"/>
          <w:vertAlign w:val="superscript"/>
        </w:rPr>
        <w:t>2</w:t>
      </w:r>
      <w:proofErr w:type="gramEnd"/>
      <w:r w:rsidRPr="0098704A">
        <w:rPr>
          <w:rFonts w:ascii="Arial" w:hAnsi="Arial" w:cs="Arial"/>
          <w:szCs w:val="18"/>
        </w:rPr>
        <w:tab/>
      </w:r>
      <w:r w:rsidRPr="0098704A">
        <w:rPr>
          <w:rFonts w:ascii="Arial" w:hAnsi="Arial" w:cs="Arial"/>
          <w:szCs w:val="18"/>
        </w:rPr>
        <w:tab/>
      </w:r>
      <w:r w:rsidRPr="0098704A">
        <w:rPr>
          <w:rFonts w:ascii="Segoe UI" w:hAnsi="Segoe UI" w:cs="Segoe UI"/>
          <w:shd w:val="clear" w:color="auto" w:fill="FEFEFE"/>
        </w:rPr>
        <w:t>Obec Měrovice nad Hanou</w:t>
      </w:r>
    </w:p>
    <w:p w14:paraId="63F6D9A9" w14:textId="77777777" w:rsidR="00283D0A" w:rsidRPr="0098704A" w:rsidRDefault="00283D0A" w:rsidP="00283D0A">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č.p. 131</w:t>
      </w:r>
    </w:p>
    <w:p w14:paraId="1009198A" w14:textId="77777777" w:rsidR="00283D0A" w:rsidRDefault="00283D0A" w:rsidP="00283D0A">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48258140" w14:textId="77777777" w:rsidR="00477CFB" w:rsidRPr="0098704A" w:rsidRDefault="00477CFB" w:rsidP="00477CFB">
      <w:pPr>
        <w:jc w:val="both"/>
        <w:rPr>
          <w:rFonts w:ascii="Segoe UI" w:hAnsi="Segoe UI" w:cs="Segoe UI"/>
          <w:shd w:val="clear" w:color="auto" w:fill="FEFEFE"/>
        </w:rPr>
      </w:pPr>
      <w:r>
        <w:rPr>
          <w:rFonts w:ascii="Arial" w:hAnsi="Arial" w:cs="Arial"/>
          <w:szCs w:val="18"/>
        </w:rPr>
        <w:t>1475</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ostatní plocha</w:t>
      </w:r>
      <w:r>
        <w:rPr>
          <w:rFonts w:ascii="Arial" w:hAnsi="Arial" w:cs="Arial"/>
          <w:szCs w:val="18"/>
        </w:rPr>
        <w:tab/>
      </w:r>
      <w:r w:rsidRPr="0098704A">
        <w:rPr>
          <w:rFonts w:ascii="Arial" w:hAnsi="Arial" w:cs="Arial"/>
          <w:szCs w:val="18"/>
        </w:rPr>
        <w:tab/>
      </w:r>
      <w:r>
        <w:rPr>
          <w:rFonts w:ascii="Arial" w:hAnsi="Arial" w:cs="Arial"/>
          <w:szCs w:val="18"/>
        </w:rPr>
        <w:t xml:space="preserve">861 / </w:t>
      </w:r>
      <w:proofErr w:type="gramStart"/>
      <w:r w:rsidR="008430AF">
        <w:rPr>
          <w:rFonts w:ascii="Arial" w:hAnsi="Arial" w:cs="Arial"/>
          <w:szCs w:val="18"/>
        </w:rPr>
        <w:t>516</w:t>
      </w:r>
      <w:r w:rsidRPr="0098704A">
        <w:rPr>
          <w:rFonts w:ascii="Arial" w:hAnsi="Arial" w:cs="Arial"/>
          <w:szCs w:val="18"/>
        </w:rPr>
        <w:t>m</w:t>
      </w:r>
      <w:r w:rsidRPr="0098704A">
        <w:rPr>
          <w:rFonts w:ascii="Arial" w:hAnsi="Arial" w:cs="Arial"/>
          <w:szCs w:val="18"/>
          <w:vertAlign w:val="superscript"/>
        </w:rPr>
        <w:t>2</w:t>
      </w:r>
      <w:proofErr w:type="gramEnd"/>
      <w:r w:rsidRPr="0098704A">
        <w:rPr>
          <w:rFonts w:ascii="Arial" w:hAnsi="Arial" w:cs="Arial"/>
          <w:szCs w:val="18"/>
        </w:rPr>
        <w:tab/>
      </w:r>
      <w:r w:rsidRPr="0098704A">
        <w:rPr>
          <w:rFonts w:ascii="Arial" w:hAnsi="Arial" w:cs="Arial"/>
          <w:szCs w:val="18"/>
        </w:rPr>
        <w:tab/>
      </w:r>
      <w:r w:rsidRPr="0098704A">
        <w:rPr>
          <w:rFonts w:ascii="Segoe UI" w:hAnsi="Segoe UI" w:cs="Segoe UI"/>
          <w:shd w:val="clear" w:color="auto" w:fill="FEFEFE"/>
        </w:rPr>
        <w:t>Obec Měrovice nad Hanou</w:t>
      </w:r>
    </w:p>
    <w:p w14:paraId="61DC3DFA" w14:textId="77777777" w:rsidR="00477CFB" w:rsidRPr="0098704A" w:rsidRDefault="00477CFB" w:rsidP="00477CFB">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č.p. 131</w:t>
      </w:r>
    </w:p>
    <w:p w14:paraId="594295D5" w14:textId="77777777" w:rsidR="00477CFB" w:rsidRDefault="00477CFB" w:rsidP="00477CFB">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6A7AE970" w14:textId="77777777" w:rsidR="006222E1" w:rsidRPr="0098704A" w:rsidRDefault="006222E1" w:rsidP="006222E1">
      <w:pPr>
        <w:jc w:val="both"/>
        <w:rPr>
          <w:rFonts w:ascii="Segoe UI" w:hAnsi="Segoe UI" w:cs="Segoe UI"/>
          <w:shd w:val="clear" w:color="auto" w:fill="FEFEFE"/>
        </w:rPr>
      </w:pPr>
      <w:r>
        <w:rPr>
          <w:rFonts w:ascii="Arial" w:hAnsi="Arial" w:cs="Arial"/>
          <w:szCs w:val="18"/>
        </w:rPr>
        <w:t>1468</w:t>
      </w:r>
      <w:r w:rsidRPr="0098704A">
        <w:rPr>
          <w:rFonts w:ascii="Arial" w:hAnsi="Arial" w:cs="Arial"/>
          <w:szCs w:val="18"/>
        </w:rPr>
        <w:tab/>
      </w:r>
      <w:r w:rsidRPr="0098704A">
        <w:rPr>
          <w:rFonts w:ascii="Arial" w:hAnsi="Arial" w:cs="Arial"/>
          <w:szCs w:val="18"/>
        </w:rPr>
        <w:tab/>
      </w:r>
      <w:r w:rsidRPr="0098704A">
        <w:rPr>
          <w:rFonts w:ascii="Arial" w:hAnsi="Arial" w:cs="Arial"/>
          <w:szCs w:val="18"/>
        </w:rPr>
        <w:tab/>
      </w:r>
      <w:r>
        <w:rPr>
          <w:rFonts w:ascii="Arial" w:hAnsi="Arial" w:cs="Arial"/>
          <w:szCs w:val="18"/>
        </w:rPr>
        <w:t>ostatní plocha</w:t>
      </w:r>
      <w:r>
        <w:rPr>
          <w:rFonts w:ascii="Arial" w:hAnsi="Arial" w:cs="Arial"/>
          <w:szCs w:val="18"/>
        </w:rPr>
        <w:tab/>
      </w:r>
      <w:r w:rsidRPr="0098704A">
        <w:rPr>
          <w:rFonts w:ascii="Arial" w:hAnsi="Arial" w:cs="Arial"/>
          <w:szCs w:val="18"/>
        </w:rPr>
        <w:tab/>
      </w:r>
      <w:r>
        <w:rPr>
          <w:rFonts w:ascii="Arial" w:hAnsi="Arial" w:cs="Arial"/>
          <w:szCs w:val="18"/>
        </w:rPr>
        <w:t xml:space="preserve">1217 / </w:t>
      </w:r>
      <w:proofErr w:type="gramStart"/>
      <w:r w:rsidR="00593D86">
        <w:rPr>
          <w:rFonts w:ascii="Arial" w:hAnsi="Arial" w:cs="Arial"/>
          <w:szCs w:val="18"/>
        </w:rPr>
        <w:t>950</w:t>
      </w:r>
      <w:r w:rsidRPr="0098704A">
        <w:rPr>
          <w:rFonts w:ascii="Arial" w:hAnsi="Arial" w:cs="Arial"/>
          <w:szCs w:val="18"/>
        </w:rPr>
        <w:t>m</w:t>
      </w:r>
      <w:r w:rsidRPr="0098704A">
        <w:rPr>
          <w:rFonts w:ascii="Arial" w:hAnsi="Arial" w:cs="Arial"/>
          <w:szCs w:val="18"/>
          <w:vertAlign w:val="superscript"/>
        </w:rPr>
        <w:t>2</w:t>
      </w:r>
      <w:proofErr w:type="gramEnd"/>
      <w:r w:rsidRPr="0098704A">
        <w:rPr>
          <w:rFonts w:ascii="Arial" w:hAnsi="Arial" w:cs="Arial"/>
          <w:szCs w:val="18"/>
        </w:rPr>
        <w:tab/>
      </w:r>
      <w:r w:rsidRPr="0098704A">
        <w:rPr>
          <w:rFonts w:ascii="Arial" w:hAnsi="Arial" w:cs="Arial"/>
          <w:szCs w:val="18"/>
        </w:rPr>
        <w:tab/>
      </w:r>
      <w:r w:rsidRPr="0098704A">
        <w:rPr>
          <w:rFonts w:ascii="Segoe UI" w:hAnsi="Segoe UI" w:cs="Segoe UI"/>
          <w:shd w:val="clear" w:color="auto" w:fill="FEFEFE"/>
        </w:rPr>
        <w:t>Obec Měrovice nad Hanou</w:t>
      </w:r>
    </w:p>
    <w:p w14:paraId="085A5E75" w14:textId="77777777" w:rsidR="006222E1" w:rsidRPr="0098704A" w:rsidRDefault="006222E1" w:rsidP="006222E1">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č.p. 131</w:t>
      </w:r>
    </w:p>
    <w:p w14:paraId="0DE67025" w14:textId="77777777" w:rsidR="006222E1" w:rsidRDefault="006222E1" w:rsidP="006222E1">
      <w:pPr>
        <w:jc w:val="both"/>
        <w:rPr>
          <w:rFonts w:ascii="Segoe UI" w:hAnsi="Segoe UI" w:cs="Segoe UI"/>
          <w:shd w:val="clear" w:color="auto" w:fill="FEFEFE"/>
        </w:rPr>
      </w:pP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r>
      <w:r w:rsidRPr="0098704A">
        <w:rPr>
          <w:rFonts w:ascii="Segoe UI" w:hAnsi="Segoe UI" w:cs="Segoe UI"/>
          <w:shd w:val="clear" w:color="auto" w:fill="FEFEFE"/>
        </w:rPr>
        <w:tab/>
        <w:t>752 01 Měrovice nad Hanou</w:t>
      </w:r>
    </w:p>
    <w:p w14:paraId="5C68F369" w14:textId="77777777" w:rsidR="00555F8D" w:rsidRDefault="00555F8D" w:rsidP="00F8540F">
      <w:pPr>
        <w:jc w:val="both"/>
        <w:rPr>
          <w:rFonts w:ascii="Segoe UI" w:hAnsi="Segoe UI" w:cs="Segoe UI"/>
          <w:color w:val="FF0000"/>
          <w:shd w:val="clear" w:color="auto" w:fill="FEFEFE"/>
        </w:rPr>
      </w:pPr>
    </w:p>
    <w:p w14:paraId="414EF749" w14:textId="77777777" w:rsidR="00587A31" w:rsidRDefault="00587A31" w:rsidP="006D050D">
      <w:pPr>
        <w:jc w:val="both"/>
        <w:rPr>
          <w:rFonts w:ascii="Segoe UI" w:hAnsi="Segoe UI" w:cs="Segoe UI"/>
          <w:color w:val="FF0000"/>
          <w:shd w:val="clear" w:color="auto" w:fill="FEFEFE"/>
        </w:rPr>
      </w:pPr>
    </w:p>
    <w:p w14:paraId="0D7173D4" w14:textId="77777777" w:rsidR="00587A31" w:rsidRDefault="00587A31" w:rsidP="006D050D">
      <w:pPr>
        <w:jc w:val="both"/>
        <w:rPr>
          <w:rFonts w:ascii="Segoe UI" w:hAnsi="Segoe UI" w:cs="Segoe UI"/>
          <w:color w:val="FF0000"/>
          <w:shd w:val="clear" w:color="auto" w:fill="FEFEFE"/>
        </w:rPr>
      </w:pPr>
    </w:p>
    <w:p w14:paraId="54754A5B" w14:textId="77777777" w:rsidR="00A1227C" w:rsidRPr="005E5106" w:rsidRDefault="00A1227C" w:rsidP="0085210B">
      <w:pPr>
        <w:jc w:val="both"/>
        <w:rPr>
          <w:rFonts w:ascii="Segoe UI" w:hAnsi="Segoe UI" w:cs="Segoe UI"/>
          <w:lang w:eastAsia="cs-CZ"/>
        </w:rPr>
      </w:pPr>
    </w:p>
    <w:p w14:paraId="32B263B2" w14:textId="77777777" w:rsidR="00FA3CD7" w:rsidRDefault="00FA3CD7" w:rsidP="004C1B98">
      <w:pPr>
        <w:spacing w:line="360" w:lineRule="auto"/>
        <w:jc w:val="both"/>
        <w:rPr>
          <w:rFonts w:ascii="Arial" w:hAnsi="Arial"/>
          <w:b/>
          <w:bCs/>
          <w:sz w:val="24"/>
          <w:szCs w:val="24"/>
        </w:rPr>
      </w:pPr>
    </w:p>
    <w:p w14:paraId="00A766F4" w14:textId="77777777" w:rsidR="004C1B98" w:rsidRPr="005E5106" w:rsidRDefault="004C1B98" w:rsidP="004C1B98">
      <w:pPr>
        <w:spacing w:line="360" w:lineRule="auto"/>
        <w:jc w:val="both"/>
        <w:rPr>
          <w:rFonts w:ascii="Arial" w:hAnsi="Arial"/>
          <w:b/>
          <w:bCs/>
          <w:sz w:val="24"/>
          <w:szCs w:val="24"/>
        </w:rPr>
      </w:pPr>
      <w:r w:rsidRPr="005E5106">
        <w:rPr>
          <w:rFonts w:ascii="Arial" w:hAnsi="Arial"/>
          <w:b/>
          <w:bCs/>
          <w:sz w:val="24"/>
          <w:szCs w:val="24"/>
        </w:rPr>
        <w:lastRenderedPageBreak/>
        <w:t>n) Seznam pozemků</w:t>
      </w:r>
      <w:r w:rsidR="00495ECB" w:rsidRPr="005E5106">
        <w:rPr>
          <w:rFonts w:ascii="Arial" w:hAnsi="Arial"/>
          <w:b/>
          <w:bCs/>
          <w:sz w:val="24"/>
          <w:szCs w:val="24"/>
        </w:rPr>
        <w:t>,</w:t>
      </w:r>
      <w:r w:rsidRPr="005E5106">
        <w:rPr>
          <w:rFonts w:ascii="Arial" w:hAnsi="Arial"/>
          <w:b/>
          <w:bCs/>
          <w:sz w:val="24"/>
          <w:szCs w:val="24"/>
        </w:rPr>
        <w:t xml:space="preserve"> na kterých vznikne ochranné pásmo nebo bezpečnostní pásmo</w:t>
      </w:r>
    </w:p>
    <w:p w14:paraId="31255677" w14:textId="77777777" w:rsidR="00B13DFE" w:rsidRPr="005E5106" w:rsidRDefault="004C1B98">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nevznikne nutnost zřizování nových ochranných a bezpečnostních pásem.</w:t>
      </w:r>
    </w:p>
    <w:p w14:paraId="0072D313" w14:textId="77777777" w:rsidR="004D361E" w:rsidRPr="005E5106" w:rsidRDefault="004D361E">
      <w:pPr>
        <w:widowControl w:val="0"/>
        <w:autoSpaceDE w:val="0"/>
        <w:spacing w:line="360" w:lineRule="auto"/>
        <w:jc w:val="both"/>
        <w:rPr>
          <w:rFonts w:ascii="Arial" w:hAnsi="Arial" w:cs="Arial"/>
          <w:bCs/>
          <w:sz w:val="24"/>
          <w:szCs w:val="26"/>
        </w:rPr>
      </w:pPr>
    </w:p>
    <w:p w14:paraId="50183596" w14:textId="77777777" w:rsidR="004D361E" w:rsidRPr="005E5106" w:rsidRDefault="004D361E">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B.2 Celkový popis stavby</w:t>
      </w:r>
    </w:p>
    <w:p w14:paraId="4BCCAE19" w14:textId="77777777" w:rsidR="00897947" w:rsidRPr="005E5106" w:rsidRDefault="00897947" w:rsidP="00AB35E6">
      <w:pPr>
        <w:spacing w:line="360" w:lineRule="auto"/>
        <w:jc w:val="both"/>
        <w:rPr>
          <w:rFonts w:ascii="Arial" w:hAnsi="Arial"/>
          <w:b/>
          <w:bCs/>
          <w:sz w:val="24"/>
          <w:szCs w:val="24"/>
        </w:rPr>
      </w:pPr>
      <w:r w:rsidRPr="005E5106">
        <w:rPr>
          <w:rFonts w:ascii="Arial" w:hAnsi="Arial"/>
          <w:b/>
          <w:bCs/>
          <w:sz w:val="24"/>
          <w:szCs w:val="24"/>
        </w:rPr>
        <w:t>B.2.1 Základní charakteristika stavby a jejího využívání</w:t>
      </w:r>
    </w:p>
    <w:p w14:paraId="063FC050" w14:textId="77777777" w:rsidR="00AB35E6" w:rsidRPr="005E5106" w:rsidRDefault="00AB35E6" w:rsidP="00AB35E6">
      <w:pPr>
        <w:spacing w:line="360" w:lineRule="auto"/>
        <w:jc w:val="both"/>
        <w:rPr>
          <w:rFonts w:ascii="Arial" w:hAnsi="Arial"/>
          <w:b/>
          <w:bCs/>
          <w:sz w:val="24"/>
          <w:szCs w:val="24"/>
        </w:rPr>
      </w:pPr>
      <w:r w:rsidRPr="005E5106">
        <w:rPr>
          <w:rFonts w:ascii="Arial" w:hAnsi="Arial"/>
          <w:b/>
          <w:bCs/>
          <w:sz w:val="24"/>
          <w:szCs w:val="24"/>
        </w:rPr>
        <w:t>a) Nová stavba nebo změna dokončené stavby</w:t>
      </w:r>
    </w:p>
    <w:p w14:paraId="56C17EA0" w14:textId="77777777" w:rsidR="008C7626" w:rsidRDefault="008C7626" w:rsidP="00AB35E6">
      <w:pPr>
        <w:spacing w:line="360" w:lineRule="auto"/>
        <w:jc w:val="both"/>
        <w:rPr>
          <w:rFonts w:ascii="Arial" w:hAnsi="Arial" w:cs="Arial"/>
          <w:sz w:val="24"/>
        </w:rPr>
      </w:pPr>
      <w:r>
        <w:rPr>
          <w:rFonts w:ascii="Arial" w:hAnsi="Arial" w:cs="Arial"/>
          <w:sz w:val="24"/>
        </w:rPr>
        <w:t xml:space="preserve">Dokumentace řeší opravu opevnění dna a svahů koryta, opravu spádového skluzu a odstranění nánosu ze dna koryta Tvorovického potoka v km 1,600 - 3,500. </w:t>
      </w:r>
    </w:p>
    <w:p w14:paraId="5823977E" w14:textId="77777777" w:rsidR="00AB35E6" w:rsidRPr="005E5106" w:rsidRDefault="00AB35E6" w:rsidP="00AB35E6">
      <w:pPr>
        <w:spacing w:line="360" w:lineRule="auto"/>
        <w:jc w:val="both"/>
        <w:rPr>
          <w:rFonts w:ascii="Arial" w:hAnsi="Arial"/>
          <w:b/>
          <w:bCs/>
          <w:sz w:val="24"/>
          <w:szCs w:val="24"/>
        </w:rPr>
      </w:pPr>
      <w:r w:rsidRPr="005E5106">
        <w:rPr>
          <w:rFonts w:ascii="Arial" w:hAnsi="Arial"/>
          <w:b/>
          <w:bCs/>
          <w:sz w:val="24"/>
          <w:szCs w:val="24"/>
        </w:rPr>
        <w:t>b) Účel užívání stavby</w:t>
      </w:r>
    </w:p>
    <w:p w14:paraId="68778EAB" w14:textId="77777777" w:rsidR="00AB35E6" w:rsidRPr="005E5106" w:rsidRDefault="000805BB" w:rsidP="00AB35E6">
      <w:pPr>
        <w:spacing w:line="360" w:lineRule="auto"/>
        <w:jc w:val="both"/>
        <w:rPr>
          <w:rFonts w:ascii="Arial" w:hAnsi="Arial"/>
          <w:sz w:val="24"/>
          <w:szCs w:val="24"/>
        </w:rPr>
      </w:pPr>
      <w:r w:rsidRPr="005E5106">
        <w:rPr>
          <w:rFonts w:ascii="Arial" w:hAnsi="Arial"/>
          <w:sz w:val="24"/>
          <w:szCs w:val="24"/>
        </w:rPr>
        <w:t>Neškodné převedení povrchových vod korytem toku.</w:t>
      </w:r>
    </w:p>
    <w:p w14:paraId="4DA9246A" w14:textId="77777777" w:rsidR="00AB35E6" w:rsidRPr="005E5106" w:rsidRDefault="00AB35E6" w:rsidP="00AB35E6">
      <w:pPr>
        <w:spacing w:line="360" w:lineRule="auto"/>
        <w:jc w:val="both"/>
        <w:rPr>
          <w:rFonts w:ascii="Arial" w:hAnsi="Arial"/>
          <w:b/>
          <w:sz w:val="24"/>
          <w:szCs w:val="24"/>
        </w:rPr>
      </w:pPr>
      <w:r w:rsidRPr="005E5106">
        <w:rPr>
          <w:rFonts w:ascii="Arial" w:hAnsi="Arial"/>
          <w:b/>
          <w:sz w:val="24"/>
          <w:szCs w:val="24"/>
        </w:rPr>
        <w:t>c) Trvalá nebo dočasná stavba</w:t>
      </w:r>
    </w:p>
    <w:p w14:paraId="6CE6DEBB" w14:textId="77777777" w:rsidR="00AB35E6" w:rsidRPr="005E5106" w:rsidRDefault="00AB35E6" w:rsidP="00AB35E6">
      <w:pPr>
        <w:spacing w:line="360" w:lineRule="auto"/>
        <w:jc w:val="both"/>
        <w:rPr>
          <w:rFonts w:ascii="Arial" w:hAnsi="Arial"/>
          <w:sz w:val="24"/>
          <w:szCs w:val="24"/>
        </w:rPr>
      </w:pPr>
      <w:r w:rsidRPr="005E5106">
        <w:rPr>
          <w:rFonts w:ascii="Arial" w:hAnsi="Arial"/>
          <w:sz w:val="24"/>
          <w:szCs w:val="24"/>
        </w:rPr>
        <w:t>Jedná se o stavbu trvalou.</w:t>
      </w:r>
    </w:p>
    <w:p w14:paraId="6FFB9F2C" w14:textId="77777777" w:rsidR="00FB6729" w:rsidRPr="005E5106" w:rsidRDefault="00AB35E6">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w:t>
      </w:r>
      <w:r w:rsidR="00EF4E05" w:rsidRPr="005E5106">
        <w:rPr>
          <w:rFonts w:ascii="Arial" w:hAnsi="Arial" w:cs="Arial"/>
          <w:b/>
          <w:bCs/>
          <w:sz w:val="24"/>
          <w:szCs w:val="26"/>
        </w:rPr>
        <w:t xml:space="preserve"> I</w:t>
      </w:r>
      <w:r w:rsidRPr="005E5106">
        <w:rPr>
          <w:rFonts w:ascii="Arial" w:hAnsi="Arial" w:cs="Arial"/>
          <w:b/>
          <w:bCs/>
          <w:sz w:val="24"/>
          <w:szCs w:val="26"/>
        </w:rPr>
        <w:t>nformace o vydaných rozhodnutích o povolení výjimky z technických požadavků na stavby a technických požadavků zabezpečujících bezbariérové užívání staveb</w:t>
      </w:r>
    </w:p>
    <w:p w14:paraId="231642E9" w14:textId="77777777" w:rsidR="00AB35E6" w:rsidRPr="005E5106" w:rsidRDefault="00AB35E6">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je prostá výjimek z technických požadavků na stavby. </w:t>
      </w:r>
      <w:r w:rsidR="00E779FA" w:rsidRPr="005E5106">
        <w:rPr>
          <w:rFonts w:ascii="Arial" w:hAnsi="Arial" w:cs="Arial"/>
          <w:bCs/>
          <w:sz w:val="24"/>
          <w:szCs w:val="26"/>
        </w:rPr>
        <w:t>Bezbariérové užívaní stavby není vzhledem k charakteru a provozu na stavbě řešeno.</w:t>
      </w:r>
    </w:p>
    <w:p w14:paraId="2811BC16" w14:textId="1BA633E4" w:rsidR="00E779FA" w:rsidRPr="005E5106" w:rsidRDefault="00E779FA" w:rsidP="00E779FA">
      <w:pPr>
        <w:spacing w:line="360" w:lineRule="auto"/>
        <w:jc w:val="both"/>
        <w:rPr>
          <w:rFonts w:ascii="Arial" w:hAnsi="Arial"/>
          <w:b/>
          <w:bCs/>
          <w:sz w:val="24"/>
          <w:szCs w:val="24"/>
        </w:rPr>
      </w:pPr>
      <w:r w:rsidRPr="005E5106">
        <w:rPr>
          <w:rFonts w:ascii="Arial" w:hAnsi="Arial"/>
          <w:b/>
          <w:sz w:val="24"/>
          <w:szCs w:val="24"/>
        </w:rPr>
        <w:t>e)</w:t>
      </w:r>
      <w:r w:rsidR="0071717C">
        <w:rPr>
          <w:rFonts w:ascii="Arial" w:hAnsi="Arial"/>
          <w:b/>
          <w:sz w:val="24"/>
          <w:szCs w:val="24"/>
        </w:rPr>
        <w:t xml:space="preserve"> </w:t>
      </w:r>
      <w:r w:rsidRPr="005E5106">
        <w:rPr>
          <w:rFonts w:ascii="Arial" w:hAnsi="Arial"/>
          <w:b/>
          <w:bCs/>
          <w:sz w:val="24"/>
          <w:szCs w:val="24"/>
        </w:rPr>
        <w:t>Údaje o splnění požadavků dotčených orgánů a požadavků vyplývajících z jiných právních předpisů</w:t>
      </w:r>
    </w:p>
    <w:p w14:paraId="4B6970DB" w14:textId="77777777" w:rsidR="00E779FA" w:rsidRPr="005E5106" w:rsidRDefault="00E779FA" w:rsidP="00E779FA">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271B6BBC" w14:textId="77777777" w:rsidR="00E335BB" w:rsidRPr="005E5106" w:rsidRDefault="00E335BB" w:rsidP="00E335BB">
      <w:pPr>
        <w:spacing w:line="360" w:lineRule="auto"/>
        <w:jc w:val="both"/>
        <w:rPr>
          <w:rFonts w:ascii="Arial" w:hAnsi="Arial"/>
          <w:b/>
          <w:bCs/>
          <w:sz w:val="24"/>
          <w:szCs w:val="24"/>
        </w:rPr>
      </w:pPr>
      <w:r w:rsidRPr="005E5106">
        <w:rPr>
          <w:rFonts w:ascii="Arial" w:hAnsi="Arial"/>
          <w:b/>
          <w:bCs/>
          <w:sz w:val="24"/>
          <w:szCs w:val="24"/>
        </w:rPr>
        <w:t>f) Ochrana stavby podle jiných právních předpisů</w:t>
      </w:r>
    </w:p>
    <w:p w14:paraId="6200CD88" w14:textId="77777777" w:rsidR="00E335BB" w:rsidRPr="005E5106" w:rsidRDefault="00E335BB" w:rsidP="00E335BB">
      <w:pPr>
        <w:spacing w:line="360" w:lineRule="auto"/>
        <w:jc w:val="both"/>
        <w:rPr>
          <w:rFonts w:ascii="Arial" w:hAnsi="Arial"/>
          <w:b/>
          <w:bCs/>
          <w:sz w:val="24"/>
          <w:szCs w:val="24"/>
        </w:rPr>
      </w:pPr>
      <w:r w:rsidRPr="005E5106">
        <w:rPr>
          <w:rFonts w:ascii="Arial" w:hAnsi="Arial"/>
          <w:sz w:val="24"/>
          <w:szCs w:val="24"/>
        </w:rPr>
        <w:t xml:space="preserve">Nejedná se o památkovou rezervaci, stavba není kulturní památkou a není ani nijak jinak chráněna. </w:t>
      </w:r>
    </w:p>
    <w:p w14:paraId="53D9CA20" w14:textId="5CC89BEF" w:rsidR="00AC1653" w:rsidRPr="005E5106" w:rsidRDefault="00E3287F" w:rsidP="00AC1653">
      <w:pPr>
        <w:spacing w:line="360" w:lineRule="auto"/>
        <w:jc w:val="both"/>
        <w:rPr>
          <w:rFonts w:ascii="Arial" w:hAnsi="Arial"/>
          <w:b/>
          <w:bCs/>
          <w:sz w:val="24"/>
          <w:szCs w:val="24"/>
        </w:rPr>
      </w:pPr>
      <w:r w:rsidRPr="005E5106">
        <w:rPr>
          <w:rFonts w:ascii="Arial" w:hAnsi="Arial"/>
          <w:b/>
          <w:sz w:val="24"/>
          <w:szCs w:val="24"/>
        </w:rPr>
        <w:t>g</w:t>
      </w:r>
      <w:r w:rsidR="00AC1653" w:rsidRPr="005E5106">
        <w:rPr>
          <w:rFonts w:ascii="Arial" w:hAnsi="Arial"/>
          <w:b/>
          <w:sz w:val="24"/>
          <w:szCs w:val="24"/>
        </w:rPr>
        <w:t>)</w:t>
      </w:r>
      <w:r w:rsidR="00595FC2">
        <w:rPr>
          <w:rFonts w:ascii="Arial" w:hAnsi="Arial"/>
          <w:b/>
          <w:sz w:val="24"/>
          <w:szCs w:val="24"/>
        </w:rPr>
        <w:t xml:space="preserve"> </w:t>
      </w:r>
      <w:r w:rsidR="00AC1653" w:rsidRPr="005E5106">
        <w:rPr>
          <w:rFonts w:ascii="Arial" w:hAnsi="Arial"/>
          <w:b/>
          <w:bCs/>
          <w:sz w:val="24"/>
          <w:szCs w:val="24"/>
        </w:rPr>
        <w:t>Navrhované parametry stavby</w:t>
      </w:r>
    </w:p>
    <w:p w14:paraId="652C00CB" w14:textId="77777777" w:rsidR="000805BB" w:rsidRPr="005E5106" w:rsidRDefault="00361613" w:rsidP="001702E4">
      <w:pPr>
        <w:spacing w:line="360" w:lineRule="auto"/>
        <w:jc w:val="both"/>
        <w:rPr>
          <w:rFonts w:ascii="Arial" w:hAnsi="Arial" w:cs="Arial"/>
          <w:sz w:val="24"/>
          <w:szCs w:val="24"/>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součástí stavby odstranění stromových a keřových porostů zasahujících do průtočného profilu koryta toku a bránící bezvadnému provedení díla. </w:t>
      </w:r>
      <w:r w:rsidR="00DC16B6" w:rsidRPr="005E5106">
        <w:rPr>
          <w:rFonts w:ascii="Arial" w:hAnsi="Arial" w:cs="Arial"/>
          <w:sz w:val="24"/>
          <w:szCs w:val="24"/>
        </w:rPr>
        <w:t xml:space="preserve">Technické </w:t>
      </w:r>
      <w:r w:rsidR="00784A19">
        <w:rPr>
          <w:rFonts w:ascii="Arial" w:hAnsi="Arial" w:cs="Arial"/>
          <w:sz w:val="24"/>
          <w:szCs w:val="24"/>
        </w:rPr>
        <w:t xml:space="preserve">ani hydraulické </w:t>
      </w:r>
      <w:r w:rsidR="00DC16B6" w:rsidRPr="005E5106">
        <w:rPr>
          <w:rFonts w:ascii="Arial" w:hAnsi="Arial" w:cs="Arial"/>
          <w:sz w:val="24"/>
          <w:szCs w:val="24"/>
        </w:rPr>
        <w:t xml:space="preserve">parametry </w:t>
      </w:r>
      <w:r w:rsidR="00784A19">
        <w:rPr>
          <w:rFonts w:ascii="Arial" w:hAnsi="Arial" w:cs="Arial"/>
          <w:sz w:val="24"/>
          <w:szCs w:val="24"/>
        </w:rPr>
        <w:t xml:space="preserve">stávajícího </w:t>
      </w:r>
      <w:r w:rsidR="00DC16B6" w:rsidRPr="005E5106">
        <w:rPr>
          <w:rFonts w:ascii="Arial" w:hAnsi="Arial" w:cs="Arial"/>
          <w:sz w:val="24"/>
          <w:szCs w:val="24"/>
        </w:rPr>
        <w:t>upraveného koryta se stavbou nemění.</w:t>
      </w:r>
      <w:r w:rsidR="000805BB" w:rsidRPr="005E5106">
        <w:rPr>
          <w:rFonts w:ascii="Arial" w:hAnsi="Arial" w:cs="Arial"/>
          <w:sz w:val="24"/>
          <w:szCs w:val="24"/>
        </w:rPr>
        <w:tab/>
      </w:r>
      <w:r w:rsidR="000805BB" w:rsidRPr="005E5106">
        <w:rPr>
          <w:rFonts w:ascii="Arial" w:hAnsi="Arial" w:cs="Arial"/>
          <w:sz w:val="24"/>
          <w:szCs w:val="24"/>
        </w:rPr>
        <w:tab/>
      </w:r>
    </w:p>
    <w:p w14:paraId="64275D69" w14:textId="77777777" w:rsidR="00FA3CD7" w:rsidRDefault="00FA3CD7" w:rsidP="00E3287F">
      <w:pPr>
        <w:pStyle w:val="Zkladntextodsazen"/>
        <w:ind w:firstLine="0"/>
        <w:rPr>
          <w:b/>
        </w:rPr>
      </w:pPr>
    </w:p>
    <w:p w14:paraId="5537740A" w14:textId="77777777" w:rsidR="00FA3CD7" w:rsidRDefault="00FA3CD7" w:rsidP="00E3287F">
      <w:pPr>
        <w:pStyle w:val="Zkladntextodsazen"/>
        <w:ind w:firstLine="0"/>
        <w:rPr>
          <w:b/>
        </w:rPr>
      </w:pPr>
    </w:p>
    <w:p w14:paraId="4B6B76E1" w14:textId="77777777" w:rsidR="00E3287F" w:rsidRPr="005E5106" w:rsidRDefault="00343005" w:rsidP="00E3287F">
      <w:pPr>
        <w:pStyle w:val="Zkladntextodsazen"/>
        <w:ind w:firstLine="0"/>
        <w:rPr>
          <w:b/>
        </w:rPr>
      </w:pPr>
      <w:r w:rsidRPr="005E5106">
        <w:rPr>
          <w:b/>
        </w:rPr>
        <w:lastRenderedPageBreak/>
        <w:t>h</w:t>
      </w:r>
      <w:r w:rsidR="00E3287F" w:rsidRPr="005E5106">
        <w:rPr>
          <w:b/>
        </w:rPr>
        <w:t>) Základní bilance stavby</w:t>
      </w:r>
    </w:p>
    <w:p w14:paraId="74BC6802" w14:textId="70953021" w:rsidR="00D26FEB" w:rsidRPr="00D26FEB" w:rsidRDefault="00D26FEB" w:rsidP="00D26FEB">
      <w:pPr>
        <w:spacing w:line="360" w:lineRule="auto"/>
        <w:jc w:val="both"/>
        <w:rPr>
          <w:rFonts w:ascii="Arial" w:hAnsi="Arial"/>
          <w:sz w:val="24"/>
          <w:szCs w:val="24"/>
        </w:rPr>
      </w:pPr>
      <w:r w:rsidRPr="00D26FEB">
        <w:rPr>
          <w:rFonts w:ascii="Arial" w:hAnsi="Arial"/>
          <w:sz w:val="24"/>
          <w:szCs w:val="24"/>
        </w:rPr>
        <w:t>Část vytěžené zeminy bude sloužit k zásypu výtrží v břehových liniích koryta toku. Přebytečná zemina bude po odvodnění vyvezena</w:t>
      </w:r>
      <w:r w:rsidR="00595FC2">
        <w:rPr>
          <w:rFonts w:ascii="Arial" w:hAnsi="Arial"/>
          <w:sz w:val="24"/>
          <w:szCs w:val="24"/>
        </w:rPr>
        <w:t xml:space="preserve"> okolní pozemky</w:t>
      </w:r>
      <w:r w:rsidRPr="00D26FEB">
        <w:rPr>
          <w:rFonts w:ascii="Arial" w:hAnsi="Arial"/>
          <w:sz w:val="24"/>
          <w:szCs w:val="24"/>
        </w:rPr>
        <w:t>.</w:t>
      </w:r>
    </w:p>
    <w:p w14:paraId="7AEEFF7F" w14:textId="52216DEB" w:rsidR="00343005" w:rsidRPr="005E5106" w:rsidRDefault="00343005" w:rsidP="00343005">
      <w:pPr>
        <w:pStyle w:val="Zkladntextodsazen"/>
        <w:ind w:firstLine="0"/>
        <w:rPr>
          <w:b/>
          <w:bCs/>
        </w:rPr>
      </w:pPr>
      <w:r w:rsidRPr="005E5106">
        <w:rPr>
          <w:b/>
        </w:rPr>
        <w:t>i)</w:t>
      </w:r>
      <w:r w:rsidR="0071717C">
        <w:rPr>
          <w:b/>
        </w:rPr>
        <w:t xml:space="preserve"> </w:t>
      </w:r>
      <w:r w:rsidRPr="005E5106">
        <w:rPr>
          <w:b/>
          <w:bCs/>
        </w:rPr>
        <w:t>Základní předpoklady výstavby</w:t>
      </w:r>
    </w:p>
    <w:p w14:paraId="3DCCA532" w14:textId="77777777" w:rsidR="00343005" w:rsidRPr="00AB4F6B" w:rsidRDefault="00343005" w:rsidP="00343005">
      <w:pPr>
        <w:pStyle w:val="Zkladntextodsazen"/>
        <w:ind w:firstLine="0"/>
      </w:pPr>
      <w:r w:rsidRPr="00AB4F6B">
        <w:t>Stavba bude realizována odbornou firmou vybranou na základě výběrového řízení organizovaného v souladu se zákonem o zadávaní veřejných zakázek.</w:t>
      </w:r>
    </w:p>
    <w:p w14:paraId="6EEA44F4" w14:textId="77777777" w:rsidR="00343005" w:rsidRPr="00AB4F6B" w:rsidRDefault="00343005" w:rsidP="00343005">
      <w:pPr>
        <w:pStyle w:val="Zkladntextodsazen"/>
        <w:ind w:firstLine="0"/>
      </w:pPr>
      <w:r w:rsidRPr="00AB4F6B">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2C644405" w14:textId="1A7D3E27" w:rsidR="00343005" w:rsidRPr="005E5106" w:rsidRDefault="00343005" w:rsidP="00343005">
      <w:pPr>
        <w:pStyle w:val="Zkladntextodsazen"/>
        <w:ind w:firstLine="0"/>
        <w:rPr>
          <w:b/>
          <w:bCs/>
        </w:rPr>
      </w:pPr>
      <w:r w:rsidRPr="005E5106">
        <w:rPr>
          <w:b/>
        </w:rPr>
        <w:t>j)</w:t>
      </w:r>
      <w:r w:rsidR="0071717C">
        <w:rPr>
          <w:b/>
        </w:rPr>
        <w:t xml:space="preserve"> </w:t>
      </w:r>
      <w:r w:rsidRPr="005E5106">
        <w:rPr>
          <w:b/>
          <w:bCs/>
        </w:rPr>
        <w:t>Orientační náklady stavby</w:t>
      </w:r>
    </w:p>
    <w:p w14:paraId="1D924591" w14:textId="77777777" w:rsidR="00343005" w:rsidRPr="005E5106" w:rsidRDefault="00343005" w:rsidP="00343005">
      <w:pPr>
        <w:pStyle w:val="Zkladntextodsazen"/>
        <w:ind w:firstLine="0"/>
      </w:pPr>
      <w:r w:rsidRPr="005E5106">
        <w:t>Orientační náklady stavby budou stanoveny po výběru zhotovitele.</w:t>
      </w:r>
    </w:p>
    <w:p w14:paraId="0F8385AC" w14:textId="77777777" w:rsidR="00897947" w:rsidRPr="005E5106" w:rsidRDefault="00897947" w:rsidP="00897947">
      <w:pPr>
        <w:spacing w:line="360" w:lineRule="auto"/>
        <w:jc w:val="both"/>
        <w:rPr>
          <w:rFonts w:ascii="Arial" w:hAnsi="Arial"/>
          <w:b/>
          <w:bCs/>
          <w:sz w:val="24"/>
          <w:szCs w:val="24"/>
        </w:rPr>
      </w:pPr>
      <w:r w:rsidRPr="005E5106">
        <w:rPr>
          <w:rFonts w:ascii="Arial" w:hAnsi="Arial"/>
          <w:b/>
          <w:bCs/>
          <w:sz w:val="24"/>
          <w:szCs w:val="24"/>
        </w:rPr>
        <w:t>B.2.2 Celkové urbanistické a architektonické řešení</w:t>
      </w:r>
    </w:p>
    <w:p w14:paraId="43ABE197" w14:textId="77777777" w:rsidR="00870FA6" w:rsidRDefault="00361613" w:rsidP="00870FA6">
      <w:pPr>
        <w:spacing w:line="360" w:lineRule="auto"/>
        <w:jc w:val="both"/>
        <w:rPr>
          <w:rFonts w:ascii="Arial" w:hAnsi="Arial"/>
          <w:sz w:val="24"/>
          <w:szCs w:val="24"/>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součástí stavby odstranění stromových a keřových porostů zasahujících do průtočného profilu koryta toku a bránící bezvadnému provedení díla. </w:t>
      </w:r>
      <w:r w:rsidR="00AB4F6B" w:rsidRPr="00870FA6">
        <w:rPr>
          <w:rFonts w:ascii="Arial" w:hAnsi="Arial"/>
          <w:sz w:val="24"/>
          <w:szCs w:val="24"/>
        </w:rPr>
        <w:t xml:space="preserve">Jedná se o upravené koryto toku jednoduchého lichoběžníkového tvaru. Koryto je v celé délce zájmového úseku zahloubeno pod okolní terén. </w:t>
      </w:r>
      <w:r w:rsidR="00870FA6" w:rsidRPr="00870FA6">
        <w:rPr>
          <w:rFonts w:ascii="Arial" w:hAnsi="Arial"/>
          <w:sz w:val="24"/>
          <w:szCs w:val="24"/>
        </w:rPr>
        <w:t>Technické ani hydraulické parametry stávajícího koryta nebudou stavbou měněny.</w:t>
      </w:r>
    </w:p>
    <w:p w14:paraId="33FA29FC" w14:textId="77777777" w:rsidR="00644AE6" w:rsidRPr="00644AE6" w:rsidRDefault="00644AE6" w:rsidP="00870FA6">
      <w:pPr>
        <w:spacing w:line="360" w:lineRule="auto"/>
        <w:jc w:val="both"/>
        <w:rPr>
          <w:rFonts w:ascii="Arial" w:hAnsi="Arial"/>
          <w:sz w:val="24"/>
          <w:szCs w:val="24"/>
          <w:u w:val="single"/>
        </w:rPr>
      </w:pPr>
      <w:r w:rsidRPr="00644AE6">
        <w:rPr>
          <w:rFonts w:ascii="Arial" w:hAnsi="Arial"/>
          <w:sz w:val="24"/>
          <w:szCs w:val="24"/>
          <w:u w:val="single"/>
        </w:rPr>
        <w:t>Oprava v km 1,600 - 2,435</w:t>
      </w:r>
    </w:p>
    <w:p w14:paraId="1F297101" w14:textId="77777777" w:rsidR="009B1924" w:rsidRDefault="009B1924" w:rsidP="009B1924">
      <w:pPr>
        <w:spacing w:line="360" w:lineRule="auto"/>
        <w:jc w:val="both"/>
        <w:rPr>
          <w:rFonts w:ascii="Arial" w:hAnsi="Arial" w:cs="Arial"/>
          <w:sz w:val="24"/>
        </w:rPr>
      </w:pPr>
      <w:r w:rsidRPr="00870FA6">
        <w:rPr>
          <w:rFonts w:ascii="Arial" w:hAnsi="Arial" w:cs="Arial"/>
          <w:sz w:val="24"/>
        </w:rPr>
        <w:t xml:space="preserve">V km </w:t>
      </w:r>
      <w:r w:rsidR="00361613">
        <w:rPr>
          <w:rFonts w:ascii="Arial" w:hAnsi="Arial" w:cs="Arial"/>
          <w:sz w:val="24"/>
        </w:rPr>
        <w:t>1,600</w:t>
      </w:r>
      <w:r w:rsidRPr="00870FA6">
        <w:rPr>
          <w:rFonts w:ascii="Arial" w:hAnsi="Arial" w:cs="Arial"/>
          <w:sz w:val="24"/>
        </w:rPr>
        <w:t xml:space="preserve"> – </w:t>
      </w:r>
      <w:r w:rsidR="00361613">
        <w:rPr>
          <w:rFonts w:ascii="Arial" w:hAnsi="Arial" w:cs="Arial"/>
          <w:sz w:val="24"/>
        </w:rPr>
        <w:t>2,435</w:t>
      </w:r>
      <w:r w:rsidRPr="00870FA6">
        <w:rPr>
          <w:rFonts w:ascii="Arial" w:hAnsi="Arial" w:cs="Arial"/>
          <w:sz w:val="24"/>
        </w:rPr>
        <w:t xml:space="preserve"> je šířka koryta ve dně</w:t>
      </w:r>
      <w:r w:rsidR="00361613">
        <w:rPr>
          <w:rFonts w:ascii="Arial" w:hAnsi="Arial" w:cs="Arial"/>
          <w:sz w:val="24"/>
        </w:rPr>
        <w:t xml:space="preserve"> proměnlivá 1,20 - 3,00m, </w:t>
      </w:r>
      <w:r w:rsidRPr="00870FA6">
        <w:rPr>
          <w:rFonts w:ascii="Arial" w:hAnsi="Arial" w:cs="Arial"/>
          <w:sz w:val="24"/>
        </w:rPr>
        <w:t xml:space="preserve">svahy </w:t>
      </w:r>
      <w:r w:rsidR="00361613">
        <w:rPr>
          <w:rFonts w:ascii="Arial" w:hAnsi="Arial" w:cs="Arial"/>
          <w:sz w:val="24"/>
        </w:rPr>
        <w:t xml:space="preserve">jsou </w:t>
      </w:r>
      <w:r w:rsidRPr="00870FA6">
        <w:rPr>
          <w:rFonts w:ascii="Arial" w:hAnsi="Arial" w:cs="Arial"/>
          <w:sz w:val="24"/>
        </w:rPr>
        <w:t xml:space="preserve">ve sklonu </w:t>
      </w:r>
      <w:r w:rsidR="00361613">
        <w:rPr>
          <w:rFonts w:ascii="Arial" w:hAnsi="Arial" w:cs="Arial"/>
          <w:sz w:val="24"/>
        </w:rPr>
        <w:t>1:</w:t>
      </w:r>
      <w:proofErr w:type="gramStart"/>
      <w:r w:rsidR="00361613">
        <w:rPr>
          <w:rFonts w:ascii="Arial" w:hAnsi="Arial" w:cs="Arial"/>
          <w:sz w:val="24"/>
        </w:rPr>
        <w:t xml:space="preserve">1 - </w:t>
      </w:r>
      <w:r w:rsidRPr="00870FA6">
        <w:rPr>
          <w:rFonts w:ascii="Arial" w:hAnsi="Arial" w:cs="Arial"/>
          <w:sz w:val="24"/>
        </w:rPr>
        <w:t>1</w:t>
      </w:r>
      <w:proofErr w:type="gramEnd"/>
      <w:r w:rsidRPr="00870FA6">
        <w:rPr>
          <w:rFonts w:ascii="Arial" w:hAnsi="Arial" w:cs="Arial"/>
          <w:sz w:val="24"/>
        </w:rPr>
        <w:t xml:space="preserve">:2. </w:t>
      </w:r>
      <w:r w:rsidR="00361613">
        <w:rPr>
          <w:rFonts w:ascii="Arial" w:hAnsi="Arial" w:cs="Arial"/>
          <w:sz w:val="24"/>
        </w:rPr>
        <w:t>Dno a svahy nejsou opevněny.</w:t>
      </w:r>
    </w:p>
    <w:p w14:paraId="13E0FFA5" w14:textId="77777777" w:rsidR="00644AE6" w:rsidRPr="00644AE6" w:rsidRDefault="00644AE6" w:rsidP="009B1924">
      <w:pPr>
        <w:spacing w:line="360" w:lineRule="auto"/>
        <w:jc w:val="both"/>
        <w:rPr>
          <w:rFonts w:ascii="Arial" w:hAnsi="Arial" w:cs="Arial"/>
          <w:sz w:val="24"/>
          <w:u w:val="single"/>
        </w:rPr>
      </w:pPr>
      <w:r w:rsidRPr="00644AE6">
        <w:rPr>
          <w:rFonts w:ascii="Arial" w:hAnsi="Arial" w:cs="Arial"/>
          <w:sz w:val="24"/>
          <w:u w:val="single"/>
        </w:rPr>
        <w:t>Oprava v km 2,435 - 3,242</w:t>
      </w:r>
    </w:p>
    <w:p w14:paraId="39BC0CF9" w14:textId="77777777" w:rsidR="00361613" w:rsidRDefault="00361613" w:rsidP="00361613">
      <w:pPr>
        <w:spacing w:line="360" w:lineRule="auto"/>
        <w:jc w:val="both"/>
        <w:rPr>
          <w:rFonts w:ascii="Arial" w:hAnsi="Arial" w:cs="Arial"/>
          <w:sz w:val="24"/>
        </w:rPr>
      </w:pPr>
      <w:r w:rsidRPr="00870FA6">
        <w:rPr>
          <w:rFonts w:ascii="Arial" w:hAnsi="Arial" w:cs="Arial"/>
          <w:sz w:val="24"/>
        </w:rPr>
        <w:t xml:space="preserve">V km </w:t>
      </w:r>
      <w:r>
        <w:rPr>
          <w:rFonts w:ascii="Arial" w:hAnsi="Arial" w:cs="Arial"/>
          <w:sz w:val="24"/>
        </w:rPr>
        <w:t>2,435 - 3,242</w:t>
      </w:r>
      <w:r w:rsidRPr="00870FA6">
        <w:rPr>
          <w:rFonts w:ascii="Arial" w:hAnsi="Arial" w:cs="Arial"/>
          <w:sz w:val="24"/>
        </w:rPr>
        <w:t xml:space="preserve"> je šířka koryta ve dně</w:t>
      </w:r>
      <w:r>
        <w:rPr>
          <w:rFonts w:ascii="Arial" w:hAnsi="Arial" w:cs="Arial"/>
          <w:sz w:val="24"/>
        </w:rPr>
        <w:t xml:space="preserve"> 1,00m, </w:t>
      </w:r>
      <w:r w:rsidRPr="00870FA6">
        <w:rPr>
          <w:rFonts w:ascii="Arial" w:hAnsi="Arial" w:cs="Arial"/>
          <w:sz w:val="24"/>
        </w:rPr>
        <w:t xml:space="preserve">svahy </w:t>
      </w:r>
      <w:r>
        <w:rPr>
          <w:rFonts w:ascii="Arial" w:hAnsi="Arial" w:cs="Arial"/>
          <w:sz w:val="24"/>
        </w:rPr>
        <w:t xml:space="preserve">jsou </w:t>
      </w:r>
      <w:r w:rsidRPr="00870FA6">
        <w:rPr>
          <w:rFonts w:ascii="Arial" w:hAnsi="Arial" w:cs="Arial"/>
          <w:sz w:val="24"/>
        </w:rPr>
        <w:t xml:space="preserve">ve sklonu </w:t>
      </w:r>
      <w:r>
        <w:rPr>
          <w:rFonts w:ascii="Arial" w:hAnsi="Arial" w:cs="Arial"/>
          <w:sz w:val="24"/>
        </w:rPr>
        <w:t>1:1,5</w:t>
      </w:r>
      <w:r w:rsidRPr="00870FA6">
        <w:rPr>
          <w:rFonts w:ascii="Arial" w:hAnsi="Arial" w:cs="Arial"/>
          <w:sz w:val="24"/>
        </w:rPr>
        <w:t xml:space="preserve">. </w:t>
      </w:r>
      <w:r>
        <w:rPr>
          <w:rFonts w:ascii="Arial" w:hAnsi="Arial" w:cs="Arial"/>
          <w:sz w:val="24"/>
        </w:rPr>
        <w:t>Dno a svahy nejsou opevněny vyjma úseků u mostů a propustků.</w:t>
      </w:r>
    </w:p>
    <w:p w14:paraId="7E4A707D" w14:textId="77777777" w:rsidR="00361613" w:rsidRPr="00644AE6" w:rsidRDefault="00644AE6" w:rsidP="009B1924">
      <w:pPr>
        <w:spacing w:line="360" w:lineRule="auto"/>
        <w:jc w:val="both"/>
        <w:rPr>
          <w:rFonts w:ascii="Arial" w:hAnsi="Arial" w:cs="Arial"/>
          <w:sz w:val="24"/>
          <w:u w:val="single"/>
        </w:rPr>
      </w:pPr>
      <w:r w:rsidRPr="00644AE6">
        <w:rPr>
          <w:rFonts w:ascii="Arial" w:hAnsi="Arial" w:cs="Arial"/>
          <w:sz w:val="24"/>
          <w:u w:val="single"/>
        </w:rPr>
        <w:t>Oprava v km 3242 - 3,500</w:t>
      </w:r>
    </w:p>
    <w:p w14:paraId="08CA68EB" w14:textId="77777777" w:rsidR="00361613" w:rsidRDefault="00361613" w:rsidP="00361613">
      <w:pPr>
        <w:spacing w:line="360" w:lineRule="auto"/>
        <w:jc w:val="both"/>
        <w:rPr>
          <w:rFonts w:ascii="Arial" w:hAnsi="Arial" w:cs="Arial"/>
          <w:sz w:val="24"/>
        </w:rPr>
      </w:pPr>
      <w:r w:rsidRPr="00870FA6">
        <w:rPr>
          <w:rFonts w:ascii="Arial" w:hAnsi="Arial" w:cs="Arial"/>
          <w:sz w:val="24"/>
        </w:rPr>
        <w:t xml:space="preserve">V km </w:t>
      </w:r>
      <w:r>
        <w:rPr>
          <w:rFonts w:ascii="Arial" w:hAnsi="Arial" w:cs="Arial"/>
          <w:sz w:val="24"/>
        </w:rPr>
        <w:t>3,242 - 3,500</w:t>
      </w:r>
      <w:r w:rsidRPr="00870FA6">
        <w:rPr>
          <w:rFonts w:ascii="Arial" w:hAnsi="Arial" w:cs="Arial"/>
          <w:sz w:val="24"/>
        </w:rPr>
        <w:t xml:space="preserve"> je šířka koryta ve dně</w:t>
      </w:r>
      <w:r>
        <w:rPr>
          <w:rFonts w:ascii="Arial" w:hAnsi="Arial" w:cs="Arial"/>
          <w:sz w:val="24"/>
        </w:rPr>
        <w:t xml:space="preserve"> 1,00m, </w:t>
      </w:r>
      <w:r w:rsidRPr="00870FA6">
        <w:rPr>
          <w:rFonts w:ascii="Arial" w:hAnsi="Arial" w:cs="Arial"/>
          <w:sz w:val="24"/>
        </w:rPr>
        <w:t xml:space="preserve">svahy </w:t>
      </w:r>
      <w:r>
        <w:rPr>
          <w:rFonts w:ascii="Arial" w:hAnsi="Arial" w:cs="Arial"/>
          <w:sz w:val="24"/>
        </w:rPr>
        <w:t xml:space="preserve">jsou </w:t>
      </w:r>
      <w:r w:rsidRPr="00870FA6">
        <w:rPr>
          <w:rFonts w:ascii="Arial" w:hAnsi="Arial" w:cs="Arial"/>
          <w:sz w:val="24"/>
        </w:rPr>
        <w:t xml:space="preserve">ve sklonu </w:t>
      </w:r>
      <w:r>
        <w:rPr>
          <w:rFonts w:ascii="Arial" w:hAnsi="Arial" w:cs="Arial"/>
          <w:sz w:val="24"/>
        </w:rPr>
        <w:t>1:1,5</w:t>
      </w:r>
      <w:r w:rsidRPr="00870FA6">
        <w:rPr>
          <w:rFonts w:ascii="Arial" w:hAnsi="Arial" w:cs="Arial"/>
          <w:sz w:val="24"/>
        </w:rPr>
        <w:t xml:space="preserve">. </w:t>
      </w:r>
      <w:r>
        <w:rPr>
          <w:rFonts w:ascii="Arial" w:hAnsi="Arial" w:cs="Arial"/>
          <w:sz w:val="24"/>
        </w:rPr>
        <w:t>Dno a svahy jsou opevněny betonovou meliorační dlažbou</w:t>
      </w:r>
      <w:r w:rsidR="00FA3CD7">
        <w:rPr>
          <w:rFonts w:ascii="Arial" w:hAnsi="Arial" w:cs="Arial"/>
          <w:sz w:val="24"/>
        </w:rPr>
        <w:t>, která bude nahrazena rovnaninou z lomového kamene</w:t>
      </w:r>
      <w:r>
        <w:rPr>
          <w:rFonts w:ascii="Arial" w:hAnsi="Arial" w:cs="Arial"/>
          <w:sz w:val="24"/>
        </w:rPr>
        <w:t>. Koryto na výtoku z nádrže (km 3,500) je opevněno dlažbou z lomového kamene.</w:t>
      </w:r>
    </w:p>
    <w:p w14:paraId="5827BC70" w14:textId="77777777" w:rsidR="00361613" w:rsidRDefault="00361613" w:rsidP="00361613">
      <w:pPr>
        <w:spacing w:line="360" w:lineRule="auto"/>
        <w:jc w:val="both"/>
        <w:rPr>
          <w:rFonts w:ascii="Arial" w:hAnsi="Arial" w:cs="Arial"/>
          <w:sz w:val="24"/>
        </w:rPr>
      </w:pPr>
    </w:p>
    <w:p w14:paraId="0774EFF4" w14:textId="77777777" w:rsidR="00566968" w:rsidRPr="005E5106" w:rsidRDefault="00566968" w:rsidP="00566968">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B.2.3 Celkové provozní řešení</w:t>
      </w:r>
    </w:p>
    <w:p w14:paraId="2C262042" w14:textId="77777777" w:rsidR="00556086" w:rsidRPr="005E5106" w:rsidRDefault="00556086" w:rsidP="00556086">
      <w:pPr>
        <w:widowControl w:val="0"/>
        <w:autoSpaceDE w:val="0"/>
        <w:spacing w:line="360" w:lineRule="auto"/>
        <w:jc w:val="both"/>
        <w:rPr>
          <w:rFonts w:ascii="Arial" w:hAnsi="Arial" w:cs="Arial"/>
          <w:bCs/>
          <w:sz w:val="24"/>
          <w:szCs w:val="26"/>
        </w:rPr>
      </w:pPr>
      <w:r w:rsidRPr="005E5106">
        <w:rPr>
          <w:rFonts w:ascii="Arial" w:hAnsi="Arial" w:cs="Arial"/>
          <w:bCs/>
          <w:sz w:val="24"/>
          <w:szCs w:val="26"/>
        </w:rPr>
        <w:t>Realizací díla se celkové provozní řešení stavby nemění.</w:t>
      </w:r>
    </w:p>
    <w:p w14:paraId="4DB05BCB" w14:textId="77777777" w:rsidR="002242A4" w:rsidRPr="005E5106" w:rsidRDefault="002242A4" w:rsidP="002242A4">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B.2.4 Bezbariérové užívání stavby</w:t>
      </w:r>
    </w:p>
    <w:p w14:paraId="01BE5018" w14:textId="77777777" w:rsidR="00556086" w:rsidRPr="005E5106" w:rsidRDefault="00556086" w:rsidP="00556086">
      <w:pPr>
        <w:spacing w:line="360" w:lineRule="auto"/>
        <w:jc w:val="both"/>
        <w:rPr>
          <w:rFonts w:ascii="Arial" w:hAnsi="Arial"/>
          <w:sz w:val="24"/>
          <w:szCs w:val="24"/>
        </w:rPr>
      </w:pPr>
      <w:r w:rsidRPr="005E5106">
        <w:rPr>
          <w:rFonts w:ascii="Arial" w:hAnsi="Arial"/>
          <w:sz w:val="24"/>
          <w:szCs w:val="24"/>
        </w:rPr>
        <w:t xml:space="preserve">Upravené koryto </w:t>
      </w:r>
      <w:r w:rsidR="00361613">
        <w:rPr>
          <w:rFonts w:ascii="Arial" w:hAnsi="Arial"/>
          <w:sz w:val="24"/>
          <w:szCs w:val="24"/>
        </w:rPr>
        <w:t>Tvorovického</w:t>
      </w:r>
      <w:r w:rsidR="00B22271">
        <w:rPr>
          <w:rFonts w:ascii="Arial" w:hAnsi="Arial"/>
          <w:sz w:val="24"/>
          <w:szCs w:val="24"/>
        </w:rPr>
        <w:t xml:space="preserve"> potoka</w:t>
      </w:r>
      <w:r w:rsidRPr="005E5106">
        <w:rPr>
          <w:rFonts w:ascii="Arial" w:hAnsi="Arial"/>
          <w:sz w:val="24"/>
          <w:szCs w:val="24"/>
        </w:rPr>
        <w:t xml:space="preserve"> je veřejně přístupné.  Realizací stavby se charakter díla nemění.</w:t>
      </w:r>
    </w:p>
    <w:p w14:paraId="7D1357EC" w14:textId="77777777" w:rsidR="00303C7B" w:rsidRPr="005E5106" w:rsidRDefault="00303C7B" w:rsidP="00303C7B">
      <w:pPr>
        <w:spacing w:line="360" w:lineRule="auto"/>
        <w:jc w:val="both"/>
        <w:rPr>
          <w:rFonts w:ascii="Arial" w:hAnsi="Arial"/>
          <w:b/>
          <w:sz w:val="24"/>
          <w:szCs w:val="24"/>
        </w:rPr>
      </w:pPr>
      <w:r w:rsidRPr="005E5106">
        <w:rPr>
          <w:rFonts w:ascii="Arial" w:hAnsi="Arial"/>
          <w:b/>
          <w:sz w:val="24"/>
          <w:szCs w:val="24"/>
        </w:rPr>
        <w:t>B.2.5 Bezpečnost při užívání stavby</w:t>
      </w:r>
    </w:p>
    <w:p w14:paraId="6A20E335" w14:textId="77777777" w:rsidR="00556086" w:rsidRPr="005E5106" w:rsidRDefault="00556086" w:rsidP="00556086">
      <w:pPr>
        <w:spacing w:line="360" w:lineRule="auto"/>
        <w:jc w:val="both"/>
        <w:rPr>
          <w:rFonts w:ascii="Arial" w:hAnsi="Arial"/>
          <w:sz w:val="24"/>
          <w:szCs w:val="24"/>
        </w:rPr>
      </w:pPr>
      <w:r w:rsidRPr="005E5106">
        <w:rPr>
          <w:rFonts w:ascii="Arial" w:hAnsi="Arial"/>
          <w:sz w:val="24"/>
          <w:szCs w:val="24"/>
        </w:rPr>
        <w:t>Přístup do prostoru upraveného koryta není nijak omezen, pohyb osob podél upraveného koryta toku je na vlastní nebezpečí.</w:t>
      </w:r>
    </w:p>
    <w:p w14:paraId="0AB95D5F" w14:textId="77777777" w:rsidR="003A380D" w:rsidRPr="005E5106" w:rsidRDefault="003A380D" w:rsidP="003A380D">
      <w:pPr>
        <w:spacing w:line="360" w:lineRule="auto"/>
        <w:jc w:val="both"/>
        <w:rPr>
          <w:rFonts w:ascii="Arial" w:hAnsi="Arial"/>
          <w:b/>
          <w:sz w:val="24"/>
          <w:szCs w:val="24"/>
        </w:rPr>
      </w:pPr>
      <w:r w:rsidRPr="005E5106">
        <w:rPr>
          <w:rFonts w:ascii="Arial" w:hAnsi="Arial"/>
          <w:b/>
          <w:sz w:val="24"/>
          <w:szCs w:val="24"/>
        </w:rPr>
        <w:t>B.2.6 Základní charakteristika objektů</w:t>
      </w:r>
    </w:p>
    <w:p w14:paraId="043FB552" w14:textId="77777777" w:rsidR="004643B0" w:rsidRPr="005E5106" w:rsidRDefault="00361613" w:rsidP="00DC16B6">
      <w:pPr>
        <w:spacing w:line="360" w:lineRule="auto"/>
        <w:jc w:val="both"/>
        <w:rPr>
          <w:rFonts w:ascii="Arial" w:hAnsi="Arial"/>
          <w:sz w:val="24"/>
          <w:szCs w:val="24"/>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součástí stavby odstranění stromových a keřových porostů zasahujících do průtočného profilu koryta toku a bránící bezvadnému provedení </w:t>
      </w:r>
      <w:proofErr w:type="gramStart"/>
      <w:r>
        <w:rPr>
          <w:rFonts w:ascii="Arial" w:hAnsi="Arial"/>
          <w:sz w:val="24"/>
          <w:szCs w:val="24"/>
        </w:rPr>
        <w:t>díla.</w:t>
      </w:r>
      <w:r w:rsidR="00556086" w:rsidRPr="005E5106">
        <w:rPr>
          <w:rFonts w:ascii="Arial" w:hAnsi="Arial"/>
          <w:sz w:val="24"/>
          <w:szCs w:val="24"/>
        </w:rPr>
        <w:t>Jedná</w:t>
      </w:r>
      <w:proofErr w:type="gramEnd"/>
      <w:r w:rsidR="00556086" w:rsidRPr="005E5106">
        <w:rPr>
          <w:rFonts w:ascii="Arial" w:hAnsi="Arial"/>
          <w:sz w:val="24"/>
          <w:szCs w:val="24"/>
        </w:rPr>
        <w:t xml:space="preserve"> se o jednoduchou stavbu, stavba není členěna na stavební objekty. </w:t>
      </w:r>
    </w:p>
    <w:p w14:paraId="1B1BB9EC" w14:textId="77777777" w:rsidR="000D7741" w:rsidRDefault="00892B14" w:rsidP="005A3D3B">
      <w:pPr>
        <w:spacing w:line="360" w:lineRule="auto"/>
        <w:jc w:val="both"/>
        <w:rPr>
          <w:rFonts w:ascii="Arial" w:hAnsi="Arial"/>
          <w:b/>
          <w:sz w:val="24"/>
          <w:szCs w:val="24"/>
        </w:rPr>
      </w:pPr>
      <w:r w:rsidRPr="005E5106">
        <w:rPr>
          <w:rFonts w:ascii="Arial" w:hAnsi="Arial"/>
          <w:b/>
          <w:sz w:val="24"/>
          <w:szCs w:val="24"/>
        </w:rPr>
        <w:t xml:space="preserve">a) </w:t>
      </w:r>
      <w:r w:rsidR="000D7741" w:rsidRPr="005E5106">
        <w:rPr>
          <w:rFonts w:ascii="Arial" w:hAnsi="Arial"/>
          <w:b/>
          <w:sz w:val="24"/>
          <w:szCs w:val="24"/>
        </w:rPr>
        <w:t>Stavební řešení</w:t>
      </w:r>
    </w:p>
    <w:p w14:paraId="11B84FE1" w14:textId="77777777" w:rsidR="00361613" w:rsidRPr="00431975" w:rsidRDefault="00361613" w:rsidP="00361613">
      <w:pPr>
        <w:spacing w:line="360" w:lineRule="auto"/>
        <w:jc w:val="both"/>
        <w:rPr>
          <w:rFonts w:ascii="Arial" w:hAnsi="Arial" w:cs="Arial"/>
          <w:sz w:val="24"/>
          <w:u w:val="single"/>
        </w:rPr>
      </w:pPr>
      <w:r w:rsidRPr="00431975">
        <w:rPr>
          <w:rFonts w:ascii="Arial" w:hAnsi="Arial" w:cs="Arial"/>
          <w:sz w:val="24"/>
          <w:u w:val="single"/>
        </w:rPr>
        <w:t>Oprava v km 1,600 - 2,435</w:t>
      </w:r>
    </w:p>
    <w:p w14:paraId="66DD269B" w14:textId="4A65D5AF" w:rsidR="00361613" w:rsidRDefault="00361613" w:rsidP="00361613">
      <w:pPr>
        <w:spacing w:line="360" w:lineRule="auto"/>
        <w:jc w:val="both"/>
        <w:rPr>
          <w:rFonts w:ascii="Arial" w:hAnsi="Arial" w:cs="Arial"/>
          <w:sz w:val="24"/>
        </w:rPr>
      </w:pPr>
      <w:r w:rsidRPr="00870FA6">
        <w:rPr>
          <w:rFonts w:ascii="Arial" w:hAnsi="Arial" w:cs="Arial"/>
          <w:sz w:val="24"/>
        </w:rPr>
        <w:t xml:space="preserve">V km </w:t>
      </w:r>
      <w:r>
        <w:rPr>
          <w:rFonts w:ascii="Arial" w:hAnsi="Arial" w:cs="Arial"/>
          <w:sz w:val="24"/>
        </w:rPr>
        <w:t>1,600</w:t>
      </w:r>
      <w:r w:rsidRPr="00870FA6">
        <w:rPr>
          <w:rFonts w:ascii="Arial" w:hAnsi="Arial" w:cs="Arial"/>
          <w:sz w:val="24"/>
        </w:rPr>
        <w:t xml:space="preserve"> – </w:t>
      </w:r>
      <w:r>
        <w:rPr>
          <w:rFonts w:ascii="Arial" w:hAnsi="Arial" w:cs="Arial"/>
          <w:sz w:val="24"/>
        </w:rPr>
        <w:t>2,435</w:t>
      </w:r>
      <w:r w:rsidRPr="00870FA6">
        <w:rPr>
          <w:rFonts w:ascii="Arial" w:hAnsi="Arial" w:cs="Arial"/>
          <w:sz w:val="24"/>
        </w:rPr>
        <w:t xml:space="preserve"> je šířka koryta ve dně</w:t>
      </w:r>
      <w:r>
        <w:rPr>
          <w:rFonts w:ascii="Arial" w:hAnsi="Arial" w:cs="Arial"/>
          <w:sz w:val="24"/>
        </w:rPr>
        <w:t xml:space="preserve"> proměnlivá 1,20 - 3,00m, </w:t>
      </w:r>
      <w:r w:rsidRPr="00870FA6">
        <w:rPr>
          <w:rFonts w:ascii="Arial" w:hAnsi="Arial" w:cs="Arial"/>
          <w:sz w:val="24"/>
        </w:rPr>
        <w:t xml:space="preserve">svahy </w:t>
      </w:r>
      <w:r>
        <w:rPr>
          <w:rFonts w:ascii="Arial" w:hAnsi="Arial" w:cs="Arial"/>
          <w:sz w:val="24"/>
        </w:rPr>
        <w:t xml:space="preserve">jsou </w:t>
      </w:r>
      <w:r w:rsidRPr="00870FA6">
        <w:rPr>
          <w:rFonts w:ascii="Arial" w:hAnsi="Arial" w:cs="Arial"/>
          <w:sz w:val="24"/>
        </w:rPr>
        <w:t xml:space="preserve">ve sklonu </w:t>
      </w:r>
      <w:r>
        <w:rPr>
          <w:rFonts w:ascii="Arial" w:hAnsi="Arial" w:cs="Arial"/>
          <w:sz w:val="24"/>
        </w:rPr>
        <w:t>1:</w:t>
      </w:r>
      <w:proofErr w:type="gramStart"/>
      <w:r>
        <w:rPr>
          <w:rFonts w:ascii="Arial" w:hAnsi="Arial" w:cs="Arial"/>
          <w:sz w:val="24"/>
        </w:rPr>
        <w:t xml:space="preserve">1 - </w:t>
      </w:r>
      <w:r w:rsidRPr="00870FA6">
        <w:rPr>
          <w:rFonts w:ascii="Arial" w:hAnsi="Arial" w:cs="Arial"/>
          <w:sz w:val="24"/>
        </w:rPr>
        <w:t>1</w:t>
      </w:r>
      <w:proofErr w:type="gramEnd"/>
      <w:r w:rsidRPr="00870FA6">
        <w:rPr>
          <w:rFonts w:ascii="Arial" w:hAnsi="Arial" w:cs="Arial"/>
          <w:sz w:val="24"/>
        </w:rPr>
        <w:t xml:space="preserve">:2. </w:t>
      </w:r>
      <w:r>
        <w:rPr>
          <w:rFonts w:ascii="Arial" w:hAnsi="Arial" w:cs="Arial"/>
          <w:sz w:val="24"/>
        </w:rPr>
        <w:t>Dno a svahy nejsou opevněny. Oprava spočívá v odtěžení nánosů ze dna po úroveň teoretické nivelety dna. Do svahů nad nánosy nebude opravou zasahováno. Ná</w:t>
      </w:r>
      <w:r w:rsidR="00432008">
        <w:rPr>
          <w:rFonts w:ascii="Arial" w:hAnsi="Arial" w:cs="Arial"/>
          <w:sz w:val="24"/>
        </w:rPr>
        <w:t>n</w:t>
      </w:r>
      <w:r>
        <w:rPr>
          <w:rFonts w:ascii="Arial" w:hAnsi="Arial" w:cs="Arial"/>
          <w:sz w:val="24"/>
        </w:rPr>
        <w:t xml:space="preserve">osy budou odstraněny v celé šířce dna, minimální šířka dna po odstranění nánosů bude 1,20m. Vytěžené nánosy budou dočasně uloženy podél břehové linie k odvodnění. Po odvodnění budou nánosy naloženy a odvezeny na </w:t>
      </w:r>
      <w:r w:rsidR="00595FC2">
        <w:rPr>
          <w:rFonts w:ascii="Arial" w:hAnsi="Arial" w:cs="Arial"/>
          <w:sz w:val="24"/>
        </w:rPr>
        <w:t>okolní pozemky</w:t>
      </w:r>
      <w:r>
        <w:rPr>
          <w:rFonts w:ascii="Arial" w:hAnsi="Arial" w:cs="Arial"/>
          <w:sz w:val="24"/>
        </w:rPr>
        <w:t>.</w:t>
      </w:r>
    </w:p>
    <w:p w14:paraId="4D1EE72B" w14:textId="77777777" w:rsidR="00361613" w:rsidRPr="00432008" w:rsidRDefault="00361613" w:rsidP="00361613">
      <w:pPr>
        <w:spacing w:line="360" w:lineRule="auto"/>
        <w:jc w:val="both"/>
        <w:rPr>
          <w:rFonts w:ascii="Arial" w:hAnsi="Arial" w:cs="Arial"/>
          <w:sz w:val="24"/>
          <w:u w:val="single"/>
        </w:rPr>
      </w:pPr>
      <w:r w:rsidRPr="00432008">
        <w:rPr>
          <w:rFonts w:ascii="Arial" w:hAnsi="Arial" w:cs="Arial"/>
          <w:sz w:val="24"/>
          <w:u w:val="single"/>
        </w:rPr>
        <w:t>Oprava v km 2,435</w:t>
      </w:r>
      <w:r w:rsidR="00AE0A02">
        <w:rPr>
          <w:rFonts w:ascii="Arial" w:hAnsi="Arial" w:cs="Arial"/>
          <w:sz w:val="24"/>
          <w:u w:val="single"/>
        </w:rPr>
        <w:t xml:space="preserve"> - 3,242</w:t>
      </w:r>
    </w:p>
    <w:p w14:paraId="359734D0" w14:textId="6FE6F3B6" w:rsidR="00432008" w:rsidRDefault="00361613" w:rsidP="00432008">
      <w:pPr>
        <w:spacing w:line="360" w:lineRule="auto"/>
        <w:jc w:val="both"/>
        <w:rPr>
          <w:rFonts w:ascii="Arial" w:hAnsi="Arial" w:cs="Arial"/>
          <w:sz w:val="24"/>
        </w:rPr>
      </w:pPr>
      <w:r w:rsidRPr="00870FA6">
        <w:rPr>
          <w:rFonts w:ascii="Arial" w:hAnsi="Arial" w:cs="Arial"/>
          <w:sz w:val="24"/>
        </w:rPr>
        <w:t xml:space="preserve">V km </w:t>
      </w:r>
      <w:r>
        <w:rPr>
          <w:rFonts w:ascii="Arial" w:hAnsi="Arial" w:cs="Arial"/>
          <w:sz w:val="24"/>
        </w:rPr>
        <w:t>2,435 - 3,242</w:t>
      </w:r>
      <w:r w:rsidRPr="00870FA6">
        <w:rPr>
          <w:rFonts w:ascii="Arial" w:hAnsi="Arial" w:cs="Arial"/>
          <w:sz w:val="24"/>
        </w:rPr>
        <w:t xml:space="preserve"> je šířka koryta ve dně</w:t>
      </w:r>
      <w:r>
        <w:rPr>
          <w:rFonts w:ascii="Arial" w:hAnsi="Arial" w:cs="Arial"/>
          <w:sz w:val="24"/>
        </w:rPr>
        <w:t xml:space="preserve"> 1,00m, </w:t>
      </w:r>
      <w:r w:rsidRPr="00870FA6">
        <w:rPr>
          <w:rFonts w:ascii="Arial" w:hAnsi="Arial" w:cs="Arial"/>
          <w:sz w:val="24"/>
        </w:rPr>
        <w:t xml:space="preserve">svahy </w:t>
      </w:r>
      <w:r>
        <w:rPr>
          <w:rFonts w:ascii="Arial" w:hAnsi="Arial" w:cs="Arial"/>
          <w:sz w:val="24"/>
        </w:rPr>
        <w:t xml:space="preserve">jsou </w:t>
      </w:r>
      <w:r w:rsidRPr="00870FA6">
        <w:rPr>
          <w:rFonts w:ascii="Arial" w:hAnsi="Arial" w:cs="Arial"/>
          <w:sz w:val="24"/>
        </w:rPr>
        <w:t xml:space="preserve">ve sklonu </w:t>
      </w:r>
      <w:r>
        <w:rPr>
          <w:rFonts w:ascii="Arial" w:hAnsi="Arial" w:cs="Arial"/>
          <w:sz w:val="24"/>
        </w:rPr>
        <w:t>1:1,5</w:t>
      </w:r>
      <w:r w:rsidRPr="00870FA6">
        <w:rPr>
          <w:rFonts w:ascii="Arial" w:hAnsi="Arial" w:cs="Arial"/>
          <w:sz w:val="24"/>
        </w:rPr>
        <w:t xml:space="preserve">. </w:t>
      </w:r>
      <w:r>
        <w:rPr>
          <w:rFonts w:ascii="Arial" w:hAnsi="Arial" w:cs="Arial"/>
          <w:sz w:val="24"/>
        </w:rPr>
        <w:t>Dno a svahy nejsou opevněny vyjma úseků u mostů a propustků.</w:t>
      </w:r>
      <w:r w:rsidR="00432008">
        <w:rPr>
          <w:rFonts w:ascii="Arial" w:hAnsi="Arial" w:cs="Arial"/>
          <w:sz w:val="24"/>
        </w:rPr>
        <w:t xml:space="preserve"> Oprava spočívá v odtěžení nánosů ze dna po úroveň teoretické nivelety dna včetně odtěžení nánosů ze svahů koryta. Po odstranění nánosů bude koryto opraveno do původního tvaru (jednoduchý lichoběžník se šířkou dna 1,00m a sklonem svahů 1:1,5). Svahy nad úrovní hladiny vody budou osety travní směsí. Vytěžené nánosy budou dočasně uloženy podél břehové linie k odvodnění. Po odvodnění budou nánosy naloženy a odvezeny na </w:t>
      </w:r>
      <w:r w:rsidR="00595FC2">
        <w:rPr>
          <w:rFonts w:ascii="Arial" w:hAnsi="Arial" w:cs="Arial"/>
          <w:sz w:val="24"/>
        </w:rPr>
        <w:t>okolní pozemky</w:t>
      </w:r>
      <w:r w:rsidR="00432008">
        <w:rPr>
          <w:rFonts w:ascii="Arial" w:hAnsi="Arial" w:cs="Arial"/>
          <w:sz w:val="24"/>
        </w:rPr>
        <w:t>.</w:t>
      </w:r>
      <w:r w:rsidR="002743CC">
        <w:rPr>
          <w:rFonts w:ascii="Arial" w:hAnsi="Arial" w:cs="Arial"/>
          <w:sz w:val="24"/>
        </w:rPr>
        <w:t xml:space="preserve"> Mezi profily PP47 – PP52 bude zachován stávající pravý břeh.</w:t>
      </w:r>
    </w:p>
    <w:p w14:paraId="04D1E163" w14:textId="77777777" w:rsidR="00EF2868" w:rsidRPr="00603DF6" w:rsidRDefault="00B838F8" w:rsidP="00EF2868">
      <w:pPr>
        <w:spacing w:line="360" w:lineRule="auto"/>
        <w:jc w:val="both"/>
        <w:rPr>
          <w:rFonts w:ascii="Arial" w:hAnsi="Arial" w:cs="Arial"/>
          <w:sz w:val="24"/>
        </w:rPr>
      </w:pPr>
      <w:r w:rsidRPr="00603DF6">
        <w:rPr>
          <w:rFonts w:ascii="Arial" w:hAnsi="Arial" w:cs="Arial"/>
          <w:sz w:val="24"/>
        </w:rPr>
        <w:lastRenderedPageBreak/>
        <w:t xml:space="preserve">Součástí oprav v úseku km 2,435 - 3,242 je oprava spádového skluzu v km 2,5284. Oprava spočívá v odstranění poškozené konstrukce stávajícího skluzu a nahrazení konstrukcí skluzu </w:t>
      </w:r>
      <w:r w:rsidR="00EF2868" w:rsidRPr="00603DF6">
        <w:rPr>
          <w:rFonts w:ascii="Arial" w:hAnsi="Arial" w:cs="Arial"/>
          <w:sz w:val="24"/>
        </w:rPr>
        <w:t>novou stejného technického řešení. Pata a koruna skluzu je stabilizována železobetonovým prahem. Dno a svahy skluzu na výšku 1,00m jsou opevněny dlažbou z lomového kamene s vylitím spár MC. Dno a svahy na výšku 1,00m a délku 5,00m pod železobetonovým prahem jsou opevněny záhozem z lomového kamene. Dno a svahy na výšku 1,00m a délku 3,00m nad železobetonovým prahem jsou opevněny záhozem z lomového kamene. Svahy nad opevněním a skluzem budou osety travní směsí.</w:t>
      </w:r>
    </w:p>
    <w:p w14:paraId="02C053EF" w14:textId="77777777" w:rsidR="00361613" w:rsidRPr="00432008" w:rsidRDefault="00432008" w:rsidP="00361613">
      <w:pPr>
        <w:spacing w:line="360" w:lineRule="auto"/>
        <w:jc w:val="both"/>
        <w:rPr>
          <w:rFonts w:ascii="Arial" w:hAnsi="Arial" w:cs="Arial"/>
          <w:sz w:val="24"/>
          <w:u w:val="single"/>
        </w:rPr>
      </w:pPr>
      <w:r w:rsidRPr="00432008">
        <w:rPr>
          <w:rFonts w:ascii="Arial" w:hAnsi="Arial" w:cs="Arial"/>
          <w:sz w:val="24"/>
          <w:u w:val="single"/>
        </w:rPr>
        <w:t>Oprava v km 3,242 - 3,500</w:t>
      </w:r>
    </w:p>
    <w:p w14:paraId="27609772" w14:textId="77777777" w:rsidR="00432008" w:rsidRDefault="00361613" w:rsidP="00432008">
      <w:pPr>
        <w:spacing w:line="360" w:lineRule="auto"/>
        <w:jc w:val="both"/>
        <w:rPr>
          <w:rFonts w:ascii="Arial" w:hAnsi="Arial" w:cs="Arial"/>
          <w:sz w:val="24"/>
        </w:rPr>
      </w:pPr>
      <w:r w:rsidRPr="00870FA6">
        <w:rPr>
          <w:rFonts w:ascii="Arial" w:hAnsi="Arial" w:cs="Arial"/>
          <w:sz w:val="24"/>
        </w:rPr>
        <w:t xml:space="preserve">V km </w:t>
      </w:r>
      <w:r>
        <w:rPr>
          <w:rFonts w:ascii="Arial" w:hAnsi="Arial" w:cs="Arial"/>
          <w:sz w:val="24"/>
        </w:rPr>
        <w:t>3,242 - 3,500</w:t>
      </w:r>
      <w:r w:rsidRPr="00870FA6">
        <w:rPr>
          <w:rFonts w:ascii="Arial" w:hAnsi="Arial" w:cs="Arial"/>
          <w:sz w:val="24"/>
        </w:rPr>
        <w:t xml:space="preserve"> je šířka koryta ve dně</w:t>
      </w:r>
      <w:r>
        <w:rPr>
          <w:rFonts w:ascii="Arial" w:hAnsi="Arial" w:cs="Arial"/>
          <w:sz w:val="24"/>
        </w:rPr>
        <w:t xml:space="preserve"> 1,00m, </w:t>
      </w:r>
      <w:r w:rsidRPr="00870FA6">
        <w:rPr>
          <w:rFonts w:ascii="Arial" w:hAnsi="Arial" w:cs="Arial"/>
          <w:sz w:val="24"/>
        </w:rPr>
        <w:t xml:space="preserve">svahy </w:t>
      </w:r>
      <w:r>
        <w:rPr>
          <w:rFonts w:ascii="Arial" w:hAnsi="Arial" w:cs="Arial"/>
          <w:sz w:val="24"/>
        </w:rPr>
        <w:t xml:space="preserve">jsou </w:t>
      </w:r>
      <w:r w:rsidRPr="00870FA6">
        <w:rPr>
          <w:rFonts w:ascii="Arial" w:hAnsi="Arial" w:cs="Arial"/>
          <w:sz w:val="24"/>
        </w:rPr>
        <w:t xml:space="preserve">ve sklonu </w:t>
      </w:r>
      <w:r>
        <w:rPr>
          <w:rFonts w:ascii="Arial" w:hAnsi="Arial" w:cs="Arial"/>
          <w:sz w:val="24"/>
        </w:rPr>
        <w:t>1:1,5</w:t>
      </w:r>
      <w:r w:rsidRPr="00870FA6">
        <w:rPr>
          <w:rFonts w:ascii="Arial" w:hAnsi="Arial" w:cs="Arial"/>
          <w:sz w:val="24"/>
        </w:rPr>
        <w:t xml:space="preserve">. </w:t>
      </w:r>
      <w:r>
        <w:rPr>
          <w:rFonts w:ascii="Arial" w:hAnsi="Arial" w:cs="Arial"/>
          <w:sz w:val="24"/>
        </w:rPr>
        <w:t>Dno a svahy jsou opevněny betonovou meliorační dlažbou. Koryto na výtoku z nádrže (km 3,500) je opevněno dlažbou z lomového kamene.</w:t>
      </w:r>
    </w:p>
    <w:p w14:paraId="3F9EBCEB" w14:textId="7EB183CB" w:rsidR="00432008" w:rsidRDefault="00432008" w:rsidP="00432008">
      <w:pPr>
        <w:spacing w:line="360" w:lineRule="auto"/>
        <w:jc w:val="both"/>
        <w:rPr>
          <w:rFonts w:ascii="Arial" w:hAnsi="Arial" w:cs="Arial"/>
          <w:sz w:val="24"/>
        </w:rPr>
      </w:pPr>
      <w:r>
        <w:rPr>
          <w:rFonts w:ascii="Arial" w:hAnsi="Arial" w:cs="Arial"/>
          <w:sz w:val="24"/>
        </w:rPr>
        <w:t xml:space="preserve">Oprava spočívá v odtěžení nánosů ze dna po úroveň opevnění dna včetně odtěžení nánosů ze svahů koryta na úroveň opevnění svahů koryta, nad opevněním do původního tvaru koryta. Svahy nad úrovní opevnění budou vyrovnány a budou osety travní směsí. Vytěžené nánosy budou dočasně uloženy podél břehové linie k odvodnění. Po odvodnění budou nánosy naloženy a odvezeny na </w:t>
      </w:r>
      <w:r w:rsidR="00595FC2">
        <w:rPr>
          <w:rFonts w:ascii="Arial" w:hAnsi="Arial" w:cs="Arial"/>
          <w:sz w:val="24"/>
        </w:rPr>
        <w:t>okolní pozemky</w:t>
      </w:r>
      <w:r>
        <w:rPr>
          <w:rFonts w:ascii="Arial" w:hAnsi="Arial" w:cs="Arial"/>
          <w:sz w:val="24"/>
        </w:rPr>
        <w:t xml:space="preserve">. </w:t>
      </w:r>
    </w:p>
    <w:p w14:paraId="47C25F4F" w14:textId="77777777" w:rsidR="00432008" w:rsidRDefault="00432008" w:rsidP="00432008">
      <w:pPr>
        <w:spacing w:line="360" w:lineRule="auto"/>
        <w:jc w:val="both"/>
        <w:rPr>
          <w:rFonts w:ascii="Arial" w:hAnsi="Arial" w:cs="Arial"/>
          <w:sz w:val="24"/>
        </w:rPr>
      </w:pPr>
      <w:r>
        <w:rPr>
          <w:rFonts w:ascii="Arial" w:hAnsi="Arial" w:cs="Arial"/>
          <w:sz w:val="24"/>
        </w:rPr>
        <w:t xml:space="preserve">Poškozené plochy opevnění budou opraveny. Oprava </w:t>
      </w:r>
      <w:r w:rsidR="00AE1123">
        <w:rPr>
          <w:rFonts w:ascii="Arial" w:hAnsi="Arial" w:cs="Arial"/>
          <w:sz w:val="24"/>
        </w:rPr>
        <w:t>opevnění bude spočívat v odstranění stávajícího poškozeného opevnění dna a svahů z meliorační dlažby a nahrazení odstraněného opevnění opevněním z rovnaniny z lomového kamene.</w:t>
      </w:r>
    </w:p>
    <w:p w14:paraId="06CF2EAC" w14:textId="77777777" w:rsidR="0011380D" w:rsidRDefault="0011380D" w:rsidP="00432008">
      <w:pPr>
        <w:spacing w:line="360" w:lineRule="auto"/>
        <w:jc w:val="both"/>
        <w:rPr>
          <w:rFonts w:ascii="Arial" w:hAnsi="Arial" w:cs="Arial"/>
          <w:sz w:val="24"/>
        </w:rPr>
      </w:pPr>
      <w:r>
        <w:rPr>
          <w:rFonts w:ascii="Arial" w:hAnsi="Arial" w:cs="Arial"/>
          <w:sz w:val="24"/>
        </w:rPr>
        <w:t xml:space="preserve">V místě soutoku u výtoku z nádrže bude provedena oprava stávajícího opevnění dna a svahů (dlažba z lomového kamene). Spáry budou vysekány na hloubku </w:t>
      </w:r>
      <w:proofErr w:type="gramStart"/>
      <w:r>
        <w:rPr>
          <w:rFonts w:ascii="Arial" w:hAnsi="Arial" w:cs="Arial"/>
          <w:sz w:val="24"/>
        </w:rPr>
        <w:t>70mm</w:t>
      </w:r>
      <w:proofErr w:type="gramEnd"/>
      <w:r>
        <w:rPr>
          <w:rFonts w:ascii="Arial" w:hAnsi="Arial" w:cs="Arial"/>
          <w:sz w:val="24"/>
        </w:rPr>
        <w:t xml:space="preserve"> a opět vyplněny MC.</w:t>
      </w:r>
    </w:p>
    <w:p w14:paraId="553E2F36" w14:textId="77777777" w:rsidR="0075797B" w:rsidRPr="00432008" w:rsidRDefault="0075797B" w:rsidP="0075797B">
      <w:pPr>
        <w:spacing w:line="360" w:lineRule="auto"/>
        <w:jc w:val="both"/>
        <w:rPr>
          <w:rFonts w:ascii="Arial" w:hAnsi="Arial"/>
          <w:sz w:val="24"/>
          <w:szCs w:val="24"/>
          <w:u w:val="single"/>
        </w:rPr>
      </w:pPr>
      <w:r w:rsidRPr="00432008">
        <w:rPr>
          <w:rFonts w:ascii="Arial" w:hAnsi="Arial"/>
          <w:sz w:val="24"/>
          <w:szCs w:val="24"/>
          <w:u w:val="single"/>
        </w:rPr>
        <w:t xml:space="preserve">Odstranění </w:t>
      </w:r>
      <w:r w:rsidR="009E7A42" w:rsidRPr="00432008">
        <w:rPr>
          <w:rFonts w:ascii="Arial" w:hAnsi="Arial"/>
          <w:sz w:val="24"/>
          <w:szCs w:val="24"/>
          <w:u w:val="single"/>
        </w:rPr>
        <w:t xml:space="preserve">stromových porostů </w:t>
      </w:r>
      <w:r w:rsidRPr="00432008">
        <w:rPr>
          <w:rFonts w:ascii="Arial" w:hAnsi="Arial"/>
          <w:sz w:val="24"/>
          <w:szCs w:val="24"/>
          <w:u w:val="single"/>
        </w:rPr>
        <w:t>náletových křovin</w:t>
      </w:r>
    </w:p>
    <w:p w14:paraId="4DA60355" w14:textId="00D25B3F" w:rsidR="0075797B" w:rsidRPr="0071717C" w:rsidRDefault="0075797B" w:rsidP="0075797B">
      <w:pPr>
        <w:pStyle w:val="Zkladntextodsazen"/>
        <w:ind w:firstLine="0"/>
      </w:pPr>
      <w:r w:rsidRPr="005E5106">
        <w:t xml:space="preserve">V rámci stavby budou odstraněny </w:t>
      </w:r>
      <w:r w:rsidR="009E7A42" w:rsidRPr="005E5106">
        <w:t xml:space="preserve">větve stromů, stromové porosty a </w:t>
      </w:r>
      <w:r w:rsidRPr="005E5106">
        <w:t xml:space="preserve">náletové křoviny (včetně kořenového systému) zasahující do průtočného profilu a bránící řádnému provedení díla. </w:t>
      </w:r>
      <w:r w:rsidRPr="0071717C">
        <w:t>Křoviny</w:t>
      </w:r>
      <w:r w:rsidR="00B87951" w:rsidRPr="0071717C">
        <w:t>,</w:t>
      </w:r>
      <w:r w:rsidR="00E75005" w:rsidRPr="0071717C">
        <w:t xml:space="preserve"> větve stromů</w:t>
      </w:r>
      <w:r w:rsidR="00B87951" w:rsidRPr="0071717C">
        <w:t>, kmeny a pařezy</w:t>
      </w:r>
      <w:r w:rsidR="00E75005" w:rsidRPr="0071717C">
        <w:t xml:space="preserve"> </w:t>
      </w:r>
      <w:r w:rsidRPr="0071717C">
        <w:t xml:space="preserve">budou </w:t>
      </w:r>
      <w:r w:rsidR="00CF0B6E" w:rsidRPr="0071717C">
        <w:t>štěpkovány, likvidace štěpků je věcí dodavatele stavby</w:t>
      </w:r>
      <w:r w:rsidRPr="0071717C">
        <w:t>.</w:t>
      </w:r>
    </w:p>
    <w:p w14:paraId="74DAB01D" w14:textId="77777777" w:rsidR="00596AD9" w:rsidRPr="00431975" w:rsidRDefault="00596AD9" w:rsidP="00596AD9">
      <w:pPr>
        <w:spacing w:line="360" w:lineRule="auto"/>
        <w:jc w:val="both"/>
        <w:rPr>
          <w:rFonts w:ascii="Arial" w:hAnsi="Arial"/>
          <w:b/>
          <w:bCs/>
          <w:sz w:val="24"/>
          <w:szCs w:val="24"/>
        </w:rPr>
      </w:pPr>
      <w:r w:rsidRPr="00431975">
        <w:rPr>
          <w:rFonts w:ascii="Arial" w:hAnsi="Arial"/>
          <w:b/>
          <w:bCs/>
          <w:sz w:val="24"/>
          <w:szCs w:val="24"/>
        </w:rPr>
        <w:t>b) Konstrukční a materiálové řešení</w:t>
      </w:r>
    </w:p>
    <w:p w14:paraId="04A33962" w14:textId="77777777" w:rsidR="000C63DD" w:rsidRPr="004C1514" w:rsidRDefault="000C63DD" w:rsidP="000C63DD">
      <w:pPr>
        <w:spacing w:line="360" w:lineRule="auto"/>
        <w:jc w:val="both"/>
        <w:rPr>
          <w:rFonts w:ascii="Arial" w:hAnsi="Arial"/>
          <w:bCs/>
          <w:sz w:val="24"/>
          <w:szCs w:val="24"/>
        </w:rPr>
      </w:pPr>
      <w:r w:rsidRPr="00F86B88">
        <w:rPr>
          <w:rFonts w:ascii="Arial" w:hAnsi="Arial"/>
          <w:bCs/>
          <w:sz w:val="24"/>
          <w:szCs w:val="24"/>
        </w:rPr>
        <w:t xml:space="preserve">Konstrukční beton bude třídy C 25/30 XC4, XF3, podkladní betony budou třídy C 20/25 XC2, XA1. Betonářská ocel 10505(R), síť KARI 8/150x8/150, štěrkopísek fr. 0-45mm.Lomový kámen bude žulový barvy </w:t>
      </w:r>
      <w:proofErr w:type="gramStart"/>
      <w:r w:rsidRPr="00F86B88">
        <w:rPr>
          <w:rFonts w:ascii="Arial" w:hAnsi="Arial"/>
          <w:bCs/>
          <w:sz w:val="24"/>
          <w:szCs w:val="24"/>
        </w:rPr>
        <w:t>světlé.</w:t>
      </w:r>
      <w:r>
        <w:rPr>
          <w:rFonts w:ascii="Arial" w:hAnsi="Arial"/>
          <w:bCs/>
          <w:sz w:val="24"/>
          <w:szCs w:val="24"/>
        </w:rPr>
        <w:t>Pro</w:t>
      </w:r>
      <w:proofErr w:type="gramEnd"/>
      <w:r>
        <w:rPr>
          <w:rFonts w:ascii="Arial" w:hAnsi="Arial"/>
          <w:bCs/>
          <w:sz w:val="24"/>
          <w:szCs w:val="24"/>
        </w:rPr>
        <w:t xml:space="preserve"> dlažbu bude použit kámen lomový </w:t>
      </w:r>
      <w:r>
        <w:rPr>
          <w:rFonts w:ascii="Arial" w:hAnsi="Arial"/>
          <w:bCs/>
          <w:sz w:val="24"/>
          <w:szCs w:val="24"/>
        </w:rPr>
        <w:lastRenderedPageBreak/>
        <w:t xml:space="preserve">upravený regulační tl. 200mm. </w:t>
      </w:r>
      <w:r w:rsidRPr="00F86B88">
        <w:rPr>
          <w:rFonts w:ascii="Arial" w:hAnsi="Arial"/>
          <w:bCs/>
          <w:sz w:val="24"/>
          <w:szCs w:val="24"/>
        </w:rPr>
        <w:t xml:space="preserve">Pro zához bude použit lomový kámen hmotnosti </w:t>
      </w:r>
      <w:proofErr w:type="gramStart"/>
      <w:r w:rsidR="00AE1123">
        <w:rPr>
          <w:rFonts w:ascii="Arial" w:hAnsi="Arial"/>
          <w:bCs/>
          <w:sz w:val="24"/>
          <w:szCs w:val="24"/>
        </w:rPr>
        <w:t>80</w:t>
      </w:r>
      <w:r w:rsidRPr="00F86B88">
        <w:rPr>
          <w:rFonts w:ascii="Arial" w:hAnsi="Arial"/>
          <w:bCs/>
          <w:sz w:val="24"/>
          <w:szCs w:val="24"/>
        </w:rPr>
        <w:t>-200kg</w:t>
      </w:r>
      <w:proofErr w:type="gramEnd"/>
      <w:r w:rsidRPr="00F86B88">
        <w:rPr>
          <w:rFonts w:ascii="Arial" w:hAnsi="Arial"/>
          <w:bCs/>
          <w:sz w:val="24"/>
          <w:szCs w:val="24"/>
        </w:rPr>
        <w:t xml:space="preserve">. Rovnanina bude z lomového kamene hmotnosti </w:t>
      </w:r>
      <w:proofErr w:type="gramStart"/>
      <w:r w:rsidR="00AE1123">
        <w:rPr>
          <w:rFonts w:ascii="Arial" w:hAnsi="Arial"/>
          <w:bCs/>
          <w:sz w:val="24"/>
          <w:szCs w:val="24"/>
        </w:rPr>
        <w:t>80</w:t>
      </w:r>
      <w:r w:rsidRPr="00F86B88">
        <w:rPr>
          <w:rFonts w:ascii="Arial" w:hAnsi="Arial"/>
          <w:bCs/>
          <w:sz w:val="24"/>
          <w:szCs w:val="24"/>
        </w:rPr>
        <w:t>-</w:t>
      </w:r>
      <w:r>
        <w:rPr>
          <w:rFonts w:ascii="Arial" w:hAnsi="Arial"/>
          <w:bCs/>
          <w:sz w:val="24"/>
          <w:szCs w:val="24"/>
        </w:rPr>
        <w:t>200</w:t>
      </w:r>
      <w:r w:rsidRPr="00F86B88">
        <w:rPr>
          <w:rFonts w:ascii="Arial" w:hAnsi="Arial"/>
          <w:bCs/>
          <w:sz w:val="24"/>
          <w:szCs w:val="24"/>
        </w:rPr>
        <w:t>kg</w:t>
      </w:r>
      <w:proofErr w:type="gramEnd"/>
      <w:r w:rsidRPr="00F86B88">
        <w:rPr>
          <w:rFonts w:ascii="Arial" w:hAnsi="Arial"/>
          <w:bCs/>
          <w:sz w:val="24"/>
          <w:szCs w:val="24"/>
        </w:rPr>
        <w:t xml:space="preserve">, vyklínování bude kamenem frakce 32-125mm. V patě rovnaniny bude použit lomový kámen hmotnosti do </w:t>
      </w:r>
      <w:proofErr w:type="gramStart"/>
      <w:r w:rsidRPr="00F86B88">
        <w:rPr>
          <w:rFonts w:ascii="Arial" w:hAnsi="Arial"/>
          <w:bCs/>
          <w:sz w:val="24"/>
          <w:szCs w:val="24"/>
        </w:rPr>
        <w:t>500kg</w:t>
      </w:r>
      <w:proofErr w:type="gramEnd"/>
      <w:r w:rsidRPr="00F86B88">
        <w:rPr>
          <w:rFonts w:ascii="Arial" w:hAnsi="Arial"/>
          <w:bCs/>
          <w:sz w:val="24"/>
          <w:szCs w:val="24"/>
        </w:rPr>
        <w:t>.</w:t>
      </w:r>
      <w:r w:rsidRPr="004C1514">
        <w:rPr>
          <w:rFonts w:ascii="Arial" w:hAnsi="Arial"/>
          <w:bCs/>
          <w:sz w:val="24"/>
          <w:szCs w:val="24"/>
        </w:rPr>
        <w:t>Lože rovnaniny bude z kameniva drceného fr. 8-32mm.</w:t>
      </w:r>
    </w:p>
    <w:p w14:paraId="04DD06FF" w14:textId="77777777" w:rsidR="008B5720" w:rsidRPr="005E5106" w:rsidRDefault="008B5720" w:rsidP="008B5720">
      <w:pPr>
        <w:pStyle w:val="Zkladntextodsazen"/>
        <w:ind w:firstLine="0"/>
        <w:rPr>
          <w:b/>
        </w:rPr>
      </w:pPr>
      <w:r w:rsidRPr="005E5106">
        <w:rPr>
          <w:b/>
        </w:rPr>
        <w:t>B.2.7 Základní charakteristika technických a technologických zařízení</w:t>
      </w:r>
    </w:p>
    <w:p w14:paraId="2E62266D" w14:textId="77777777" w:rsidR="008B5720" w:rsidRPr="005E5106" w:rsidRDefault="0018183C" w:rsidP="008B5720">
      <w:pPr>
        <w:widowControl w:val="0"/>
        <w:autoSpaceDE w:val="0"/>
        <w:spacing w:line="360" w:lineRule="auto"/>
        <w:jc w:val="both"/>
        <w:rPr>
          <w:rFonts w:ascii="Arial" w:hAnsi="Arial" w:cs="Arial"/>
          <w:bCs/>
          <w:sz w:val="24"/>
          <w:szCs w:val="26"/>
        </w:rPr>
      </w:pPr>
      <w:r w:rsidRPr="005E5106">
        <w:rPr>
          <w:rFonts w:ascii="Arial" w:hAnsi="Arial"/>
          <w:sz w:val="24"/>
          <w:szCs w:val="24"/>
        </w:rPr>
        <w:t>Stavba je prostá technických a technologických zařízení.</w:t>
      </w:r>
    </w:p>
    <w:p w14:paraId="0668E982" w14:textId="77777777" w:rsidR="008B5720" w:rsidRPr="005E5106" w:rsidRDefault="008B5720" w:rsidP="008B5720">
      <w:pPr>
        <w:pStyle w:val="Zkladntextodsazen"/>
        <w:ind w:firstLine="0"/>
        <w:rPr>
          <w:b/>
        </w:rPr>
      </w:pPr>
      <w:r w:rsidRPr="005E5106">
        <w:rPr>
          <w:b/>
        </w:rPr>
        <w:t>B.2.8 Zásady požárně bezpečnostního řešení</w:t>
      </w:r>
    </w:p>
    <w:p w14:paraId="01D2E5C4"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Použitá literatura</w:t>
      </w:r>
    </w:p>
    <w:p w14:paraId="12C532E6"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Předložené řešení bylo zpracováno v souladu s platnými ČSN 730802, ČSN 730804, ČSN 730810, ČSN 73 0873, Vyhl. Č. 23/2008 Sb. ve znění pozdějších předpisů a v souladu s příslušnými technickými normami a vyhláškami.</w:t>
      </w:r>
    </w:p>
    <w:p w14:paraId="323E58DB"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Celkové posouzení stavby</w:t>
      </w:r>
    </w:p>
    <w:p w14:paraId="1CE395FD"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Objekt stavby je pozemní stavba z nehořlavého materiálu (</w:t>
      </w:r>
      <w:r w:rsidR="00AC147D" w:rsidRPr="005E5106">
        <w:rPr>
          <w:rFonts w:ascii="Arial" w:hAnsi="Arial"/>
          <w:sz w:val="24"/>
          <w:szCs w:val="24"/>
        </w:rPr>
        <w:t xml:space="preserve">zemina, </w:t>
      </w:r>
      <w:r w:rsidR="0018183C" w:rsidRPr="005E5106">
        <w:rPr>
          <w:rFonts w:ascii="Arial" w:hAnsi="Arial"/>
          <w:sz w:val="24"/>
          <w:szCs w:val="24"/>
        </w:rPr>
        <w:t>betonové konstrukce</w:t>
      </w:r>
      <w:r w:rsidR="007371FE" w:rsidRPr="005E5106">
        <w:rPr>
          <w:rFonts w:ascii="Arial" w:hAnsi="Arial"/>
          <w:sz w:val="24"/>
          <w:szCs w:val="24"/>
        </w:rPr>
        <w:t xml:space="preserve">, dlažba z lomového </w:t>
      </w:r>
      <w:proofErr w:type="gramStart"/>
      <w:r w:rsidR="007371FE" w:rsidRPr="005E5106">
        <w:rPr>
          <w:rFonts w:ascii="Arial" w:hAnsi="Arial"/>
          <w:sz w:val="24"/>
          <w:szCs w:val="24"/>
        </w:rPr>
        <w:t>kamene</w:t>
      </w:r>
      <w:r w:rsidRPr="005E5106">
        <w:rPr>
          <w:rFonts w:ascii="Arial" w:hAnsi="Arial"/>
          <w:sz w:val="24"/>
          <w:szCs w:val="24"/>
        </w:rPr>
        <w:t xml:space="preserve"> - materiály</w:t>
      </w:r>
      <w:proofErr w:type="gramEnd"/>
      <w:r w:rsidRPr="005E5106">
        <w:rPr>
          <w:rFonts w:ascii="Arial" w:hAnsi="Arial"/>
          <w:sz w:val="24"/>
          <w:szCs w:val="24"/>
        </w:rPr>
        <w:t xml:space="preserve"> bez požárního rizika - Pn=0,00kgm-2).</w:t>
      </w:r>
    </w:p>
    <w:p w14:paraId="61FDC8E0"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Poznámka</w:t>
      </w:r>
    </w:p>
    <w:p w14:paraId="60101B88"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64FD084C"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Závěr</w:t>
      </w:r>
    </w:p>
    <w:p w14:paraId="5A3427EB"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Navrhované objekty stavby (</w:t>
      </w:r>
      <w:r w:rsidR="007371FE" w:rsidRPr="005E5106">
        <w:rPr>
          <w:rFonts w:ascii="Arial" w:hAnsi="Arial"/>
          <w:sz w:val="24"/>
          <w:szCs w:val="24"/>
        </w:rPr>
        <w:t>opevnění dna a svahů koryta dlažbou z lomového kamene a záhozem z lomového kamene, betonové stabilizační objekty</w:t>
      </w:r>
      <w:r w:rsidR="00AC147D" w:rsidRPr="005E5106">
        <w:rPr>
          <w:rFonts w:ascii="Arial" w:hAnsi="Arial"/>
          <w:sz w:val="24"/>
          <w:szCs w:val="24"/>
        </w:rPr>
        <w:t>, zemina</w:t>
      </w:r>
      <w:r w:rsidR="007371FE" w:rsidRPr="005E5106">
        <w:rPr>
          <w:rFonts w:ascii="Arial" w:hAnsi="Arial"/>
          <w:sz w:val="24"/>
          <w:szCs w:val="24"/>
        </w:rPr>
        <w:t>)</w:t>
      </w:r>
      <w:r w:rsidRPr="005E5106">
        <w:rPr>
          <w:rFonts w:ascii="Arial" w:hAnsi="Arial"/>
          <w:sz w:val="24"/>
          <w:szCs w:val="24"/>
        </w:rPr>
        <w:t xml:space="preserve"> jsou objekty bez požárního rizika a jsou navrženy a projektovány v souladu s platnými normami a předpisy.</w:t>
      </w:r>
    </w:p>
    <w:p w14:paraId="0F4C8190" w14:textId="77777777" w:rsidR="001E200C" w:rsidRPr="005E5106" w:rsidRDefault="001E200C" w:rsidP="001E200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B.2.9 Úspora energie a tepelná ochrana</w:t>
      </w:r>
    </w:p>
    <w:p w14:paraId="0513258B" w14:textId="77777777" w:rsidR="001E200C" w:rsidRPr="005E5106" w:rsidRDefault="001E200C" w:rsidP="001E200C">
      <w:pPr>
        <w:widowControl w:val="0"/>
        <w:autoSpaceDE w:val="0"/>
        <w:spacing w:line="360" w:lineRule="auto"/>
        <w:jc w:val="both"/>
        <w:rPr>
          <w:rFonts w:ascii="Arial" w:hAnsi="Arial" w:cs="Arial"/>
          <w:bCs/>
          <w:sz w:val="24"/>
          <w:szCs w:val="24"/>
        </w:rPr>
      </w:pPr>
      <w:r w:rsidRPr="005E5106">
        <w:rPr>
          <w:rFonts w:ascii="Arial" w:hAnsi="Arial" w:cs="Arial"/>
          <w:bCs/>
          <w:sz w:val="24"/>
          <w:szCs w:val="24"/>
        </w:rPr>
        <w:t xml:space="preserve">Úsporu energie a tepelnou ochranu dokumentace vzhledem k charakteru </w:t>
      </w:r>
      <w:r w:rsidR="009B2862" w:rsidRPr="005E5106">
        <w:rPr>
          <w:rFonts w:ascii="Arial" w:hAnsi="Arial" w:cs="Arial"/>
          <w:bCs/>
          <w:sz w:val="24"/>
          <w:szCs w:val="24"/>
        </w:rPr>
        <w:t>stavby</w:t>
      </w:r>
      <w:r w:rsidRPr="005E5106">
        <w:rPr>
          <w:rFonts w:ascii="Arial" w:hAnsi="Arial" w:cs="Arial"/>
          <w:bCs/>
          <w:sz w:val="24"/>
          <w:szCs w:val="24"/>
        </w:rPr>
        <w:t xml:space="preserve"> neřeší.</w:t>
      </w:r>
    </w:p>
    <w:p w14:paraId="4A93E9C3" w14:textId="77777777" w:rsidR="00C7017C" w:rsidRPr="005E5106" w:rsidRDefault="00C7017C" w:rsidP="00C7017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B.2.10 Hygienické požadavky na stavbu</w:t>
      </w:r>
    </w:p>
    <w:p w14:paraId="277BB462" w14:textId="77777777" w:rsidR="00C7017C" w:rsidRPr="005E5106" w:rsidRDefault="00C7017C" w:rsidP="00B16743">
      <w:pPr>
        <w:spacing w:line="360" w:lineRule="auto"/>
        <w:jc w:val="both"/>
        <w:rPr>
          <w:rFonts w:ascii="Arial" w:hAnsi="Arial" w:cs="Arial"/>
          <w:bCs/>
          <w:sz w:val="24"/>
          <w:szCs w:val="24"/>
        </w:rPr>
      </w:pPr>
      <w:r w:rsidRPr="005E5106">
        <w:rPr>
          <w:rFonts w:ascii="Arial" w:hAnsi="Arial" w:cs="Arial"/>
          <w:bCs/>
          <w:sz w:val="24"/>
          <w:szCs w:val="24"/>
        </w:rPr>
        <w:t xml:space="preserve">Hygienické požadavky na stavbu se </w:t>
      </w:r>
      <w:r w:rsidR="007A2C3B" w:rsidRPr="005E5106">
        <w:rPr>
          <w:rFonts w:ascii="Arial" w:hAnsi="Arial" w:cs="Arial"/>
          <w:bCs/>
          <w:sz w:val="24"/>
          <w:szCs w:val="24"/>
        </w:rPr>
        <w:t>opravou</w:t>
      </w:r>
      <w:r w:rsidRPr="005E5106">
        <w:rPr>
          <w:rFonts w:ascii="Arial" w:hAnsi="Arial" w:cs="Arial"/>
          <w:bCs/>
          <w:sz w:val="24"/>
          <w:szCs w:val="24"/>
        </w:rPr>
        <w:t xml:space="preserve"> nemění.</w:t>
      </w:r>
    </w:p>
    <w:p w14:paraId="4FC3E593" w14:textId="77777777" w:rsidR="00263BA2" w:rsidRDefault="00263BA2" w:rsidP="00785F9A">
      <w:pPr>
        <w:widowControl w:val="0"/>
        <w:autoSpaceDE w:val="0"/>
        <w:spacing w:line="360" w:lineRule="auto"/>
        <w:jc w:val="both"/>
        <w:rPr>
          <w:rFonts w:ascii="Arial" w:hAnsi="Arial" w:cs="Arial"/>
          <w:b/>
          <w:bCs/>
          <w:sz w:val="24"/>
          <w:szCs w:val="26"/>
        </w:rPr>
      </w:pPr>
    </w:p>
    <w:p w14:paraId="294B074E" w14:textId="01FEAB0E" w:rsidR="00263BA2" w:rsidRDefault="00263BA2" w:rsidP="00785F9A">
      <w:pPr>
        <w:widowControl w:val="0"/>
        <w:autoSpaceDE w:val="0"/>
        <w:spacing w:line="360" w:lineRule="auto"/>
        <w:jc w:val="both"/>
        <w:rPr>
          <w:rFonts w:ascii="Arial" w:hAnsi="Arial" w:cs="Arial"/>
          <w:b/>
          <w:bCs/>
          <w:sz w:val="24"/>
          <w:szCs w:val="26"/>
        </w:rPr>
      </w:pPr>
    </w:p>
    <w:p w14:paraId="21F4EFE9" w14:textId="77777777" w:rsidR="0071717C" w:rsidRDefault="0071717C" w:rsidP="00785F9A">
      <w:pPr>
        <w:widowControl w:val="0"/>
        <w:autoSpaceDE w:val="0"/>
        <w:spacing w:line="360" w:lineRule="auto"/>
        <w:jc w:val="both"/>
        <w:rPr>
          <w:rFonts w:ascii="Arial" w:hAnsi="Arial" w:cs="Arial"/>
          <w:b/>
          <w:bCs/>
          <w:sz w:val="24"/>
          <w:szCs w:val="26"/>
        </w:rPr>
      </w:pPr>
    </w:p>
    <w:p w14:paraId="3E63F914"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B.2.11 Ochrana stavby před negativními účinky vnějšího prostředí</w:t>
      </w:r>
    </w:p>
    <w:p w14:paraId="1C574185"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Ochrana před pronikáním radonu z podloží</w:t>
      </w:r>
    </w:p>
    <w:p w14:paraId="5A794935" w14:textId="77777777" w:rsidR="00785F9A" w:rsidRPr="005E5106" w:rsidRDefault="00785F9A" w:rsidP="00785F9A">
      <w:pPr>
        <w:widowControl w:val="0"/>
        <w:autoSpaceDE w:val="0"/>
        <w:spacing w:line="360" w:lineRule="auto"/>
        <w:jc w:val="both"/>
        <w:rPr>
          <w:rFonts w:ascii="Arial" w:hAnsi="Arial" w:cs="Arial"/>
          <w:bCs/>
          <w:sz w:val="24"/>
          <w:szCs w:val="24"/>
        </w:rPr>
      </w:pPr>
      <w:r w:rsidRPr="005E5106">
        <w:rPr>
          <w:rFonts w:ascii="Arial" w:hAnsi="Arial" w:cs="Arial"/>
          <w:bCs/>
          <w:sz w:val="24"/>
          <w:szCs w:val="26"/>
        </w:rPr>
        <w:t xml:space="preserve">Ochranu před pronikáním radonu z podloží </w:t>
      </w:r>
      <w:r w:rsidRPr="005E5106">
        <w:rPr>
          <w:rFonts w:ascii="Arial" w:hAnsi="Arial" w:cs="Arial"/>
          <w:bCs/>
          <w:sz w:val="24"/>
          <w:szCs w:val="24"/>
        </w:rPr>
        <w:t>dokumentace vzhledem k charakteru stavby neřeší.</w:t>
      </w:r>
    </w:p>
    <w:p w14:paraId="79FA5170"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 Ochrana před bludnými proudy</w:t>
      </w:r>
    </w:p>
    <w:p w14:paraId="13133811"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Dokumentace neřeší. V dané lokalitě se nevyskytují.</w:t>
      </w:r>
    </w:p>
    <w:p w14:paraId="635A99BF"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 Ochrana před technickou seizmicitou</w:t>
      </w:r>
    </w:p>
    <w:p w14:paraId="25C92FB8"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Dokumentace neřeší. V dané lokalitě se nevyskytuj</w:t>
      </w:r>
      <w:r w:rsidR="007A2C3B" w:rsidRPr="005E5106">
        <w:rPr>
          <w:rFonts w:ascii="Arial" w:hAnsi="Arial" w:cs="Arial"/>
          <w:bCs/>
          <w:sz w:val="24"/>
          <w:szCs w:val="26"/>
        </w:rPr>
        <w:t>e</w:t>
      </w:r>
      <w:r w:rsidRPr="005E5106">
        <w:rPr>
          <w:rFonts w:ascii="Arial" w:hAnsi="Arial" w:cs="Arial"/>
          <w:bCs/>
          <w:sz w:val="24"/>
          <w:szCs w:val="26"/>
        </w:rPr>
        <w:t>.</w:t>
      </w:r>
    </w:p>
    <w:p w14:paraId="32387EEF"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 Ochrana před hlukem</w:t>
      </w:r>
    </w:p>
    <w:p w14:paraId="3C6A6F8A"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Provoz </w:t>
      </w:r>
      <w:r w:rsidR="007371FE" w:rsidRPr="005E5106">
        <w:rPr>
          <w:rFonts w:ascii="Arial" w:hAnsi="Arial" w:cs="Arial"/>
          <w:bCs/>
          <w:sz w:val="24"/>
          <w:szCs w:val="26"/>
        </w:rPr>
        <w:t>v korytě toku</w:t>
      </w:r>
      <w:r w:rsidRPr="005E5106">
        <w:rPr>
          <w:rFonts w:ascii="Arial" w:hAnsi="Arial" w:cs="Arial"/>
          <w:bCs/>
          <w:sz w:val="24"/>
          <w:szCs w:val="26"/>
        </w:rPr>
        <w:t xml:space="preserve"> není zdrojem hluku.</w:t>
      </w:r>
    </w:p>
    <w:p w14:paraId="5A45DD5E"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e) Protipovodňová opatření</w:t>
      </w:r>
    </w:p>
    <w:p w14:paraId="454A4FFE" w14:textId="77777777" w:rsidR="00785F9A" w:rsidRPr="005E5106" w:rsidRDefault="00BA2988" w:rsidP="00785F9A">
      <w:pPr>
        <w:widowControl w:val="0"/>
        <w:autoSpaceDE w:val="0"/>
        <w:spacing w:line="360" w:lineRule="auto"/>
        <w:jc w:val="both"/>
        <w:rPr>
          <w:rFonts w:ascii="Arial" w:hAnsi="Arial" w:cs="Arial"/>
          <w:bCs/>
          <w:sz w:val="24"/>
          <w:szCs w:val="26"/>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součástí stavby odstranění stromových a keřových porostů zasahujících do průtočného profilu koryta toku a bránící bezvadnému provedení díla. </w:t>
      </w:r>
      <w:r w:rsidR="000C7AF4" w:rsidRPr="005E5106">
        <w:rPr>
          <w:rFonts w:ascii="Arial" w:hAnsi="Arial"/>
          <w:sz w:val="24"/>
          <w:szCs w:val="24"/>
        </w:rPr>
        <w:t xml:space="preserve">Protipovodňová opatření na zájmovém území </w:t>
      </w:r>
      <w:r w:rsidR="009502DF" w:rsidRPr="005E5106">
        <w:rPr>
          <w:rFonts w:ascii="Arial" w:hAnsi="Arial"/>
          <w:sz w:val="24"/>
          <w:szCs w:val="24"/>
        </w:rPr>
        <w:t>stavbou</w:t>
      </w:r>
      <w:r w:rsidR="000D5E50" w:rsidRPr="005E5106">
        <w:rPr>
          <w:rFonts w:ascii="Arial" w:hAnsi="Arial"/>
          <w:sz w:val="24"/>
          <w:szCs w:val="24"/>
        </w:rPr>
        <w:t xml:space="preserve"> nemění</w:t>
      </w:r>
      <w:r w:rsidR="000C7AF4" w:rsidRPr="005E5106">
        <w:rPr>
          <w:rFonts w:ascii="Arial" w:hAnsi="Arial"/>
          <w:sz w:val="24"/>
          <w:szCs w:val="24"/>
        </w:rPr>
        <w:t>.</w:t>
      </w:r>
    </w:p>
    <w:p w14:paraId="4EEB8BE1" w14:textId="77777777" w:rsidR="000D5E50" w:rsidRPr="005E5106" w:rsidRDefault="000D5E50" w:rsidP="00785F9A">
      <w:pPr>
        <w:widowControl w:val="0"/>
        <w:autoSpaceDE w:val="0"/>
        <w:spacing w:line="360" w:lineRule="auto"/>
        <w:jc w:val="both"/>
        <w:rPr>
          <w:rFonts w:ascii="Arial" w:hAnsi="Arial" w:cs="Arial"/>
          <w:b/>
          <w:bCs/>
          <w:sz w:val="28"/>
          <w:szCs w:val="28"/>
        </w:rPr>
      </w:pPr>
    </w:p>
    <w:p w14:paraId="3D6210F4" w14:textId="77777777" w:rsidR="00785F9A" w:rsidRPr="005E5106" w:rsidRDefault="00785F9A" w:rsidP="00785F9A">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B.3 Připojení na technickou infrastrukturu</w:t>
      </w:r>
    </w:p>
    <w:p w14:paraId="76312ECA" w14:textId="77777777" w:rsidR="00ED3B7A" w:rsidRPr="005E5106" w:rsidRDefault="00BA2988" w:rsidP="00ED3B7A">
      <w:pPr>
        <w:spacing w:line="360" w:lineRule="auto"/>
        <w:jc w:val="both"/>
        <w:rPr>
          <w:rFonts w:ascii="Arial" w:hAnsi="Arial" w:cs="Arial"/>
          <w:bCs/>
          <w:sz w:val="24"/>
          <w:szCs w:val="26"/>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součástí stavby odstranění stromových a keřových porostů zasahujících do průtočného profilu koryta toku a bránící bezvadnému provedení díla. </w:t>
      </w:r>
      <w:r w:rsidR="00ED3B7A" w:rsidRPr="005E5106">
        <w:rPr>
          <w:rFonts w:ascii="Arial" w:hAnsi="Arial" w:cs="Arial"/>
          <w:bCs/>
          <w:sz w:val="24"/>
          <w:szCs w:val="26"/>
        </w:rPr>
        <w:t xml:space="preserve">Technickou infrastrukturu dokumentace neřeší. Veškeré objekty v korytě jsou prosté zařízení vyžadujících si nutnost napojení na technickou infrastrukturu. </w:t>
      </w:r>
    </w:p>
    <w:p w14:paraId="57DCE687" w14:textId="77777777" w:rsidR="00785F9A" w:rsidRPr="005E5106" w:rsidRDefault="00785F9A" w:rsidP="00785F9A">
      <w:pPr>
        <w:widowControl w:val="0"/>
        <w:autoSpaceDE w:val="0"/>
        <w:spacing w:line="360" w:lineRule="auto"/>
        <w:jc w:val="both"/>
        <w:rPr>
          <w:rFonts w:ascii="Arial" w:hAnsi="Arial" w:cs="Arial"/>
          <w:bCs/>
          <w:sz w:val="24"/>
          <w:szCs w:val="26"/>
        </w:rPr>
      </w:pPr>
    </w:p>
    <w:p w14:paraId="5084BFA7" w14:textId="77777777" w:rsidR="00B40622" w:rsidRPr="005E5106" w:rsidRDefault="00B40622" w:rsidP="00B40622">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B.4 Dopravní řešení</w:t>
      </w:r>
    </w:p>
    <w:p w14:paraId="0FB9581E" w14:textId="4CA47D7C" w:rsidR="007F7138" w:rsidRPr="005E5106" w:rsidRDefault="007F7138" w:rsidP="007F7138">
      <w:pPr>
        <w:widowControl w:val="0"/>
        <w:autoSpaceDE w:val="0"/>
        <w:spacing w:line="360" w:lineRule="auto"/>
        <w:ind w:firstLine="708"/>
        <w:jc w:val="both"/>
        <w:rPr>
          <w:rFonts w:ascii="Arial" w:hAnsi="Arial" w:cs="Arial"/>
          <w:bCs/>
          <w:sz w:val="24"/>
          <w:szCs w:val="26"/>
        </w:rPr>
      </w:pPr>
      <w:r w:rsidRPr="005E5106">
        <w:rPr>
          <w:rFonts w:ascii="Arial" w:hAnsi="Arial" w:cs="Arial"/>
          <w:bCs/>
          <w:sz w:val="24"/>
          <w:szCs w:val="26"/>
        </w:rPr>
        <w:t xml:space="preserve">Přístup ke korytu je po místních </w:t>
      </w:r>
      <w:r w:rsidRPr="00E7100B">
        <w:rPr>
          <w:rFonts w:ascii="Arial" w:hAnsi="Arial" w:cs="Arial"/>
          <w:bCs/>
          <w:sz w:val="24"/>
          <w:szCs w:val="26"/>
        </w:rPr>
        <w:t>zpevněných a nezpevněných</w:t>
      </w:r>
      <w:r w:rsidR="0071717C">
        <w:rPr>
          <w:rFonts w:ascii="Arial" w:hAnsi="Arial" w:cs="Arial"/>
          <w:bCs/>
          <w:sz w:val="24"/>
          <w:szCs w:val="26"/>
        </w:rPr>
        <w:t xml:space="preserve"> </w:t>
      </w:r>
      <w:r w:rsidRPr="005E5106">
        <w:rPr>
          <w:rFonts w:ascii="Arial" w:hAnsi="Arial" w:cs="Arial"/>
          <w:bCs/>
          <w:sz w:val="24"/>
          <w:szCs w:val="26"/>
        </w:rPr>
        <w:t xml:space="preserve">komunikacích a dále v rámci </w:t>
      </w:r>
      <w:proofErr w:type="gramStart"/>
      <w:r w:rsidRPr="005E5106">
        <w:rPr>
          <w:rFonts w:ascii="Arial" w:hAnsi="Arial" w:cs="Arial"/>
          <w:bCs/>
          <w:sz w:val="24"/>
          <w:szCs w:val="26"/>
        </w:rPr>
        <w:t>6m</w:t>
      </w:r>
      <w:proofErr w:type="gramEnd"/>
      <w:r w:rsidRPr="005E5106">
        <w:rPr>
          <w:rFonts w:ascii="Arial" w:hAnsi="Arial" w:cs="Arial"/>
          <w:bCs/>
          <w:sz w:val="24"/>
          <w:szCs w:val="26"/>
        </w:rPr>
        <w:t xml:space="preserve"> manipulačního pruhu podél břehů koryta. Povrch manipulačních pruhů je zatravněn</w:t>
      </w:r>
      <w:r>
        <w:rPr>
          <w:rFonts w:ascii="Arial" w:hAnsi="Arial" w:cs="Arial"/>
          <w:bCs/>
          <w:sz w:val="24"/>
          <w:szCs w:val="26"/>
        </w:rPr>
        <w:t>, případně jsou pozemky manipulačních pruhů zemědělsky využívány</w:t>
      </w:r>
      <w:r w:rsidRPr="005E5106">
        <w:rPr>
          <w:rFonts w:ascii="Arial" w:hAnsi="Arial" w:cs="Arial"/>
          <w:bCs/>
          <w:sz w:val="24"/>
          <w:szCs w:val="26"/>
        </w:rPr>
        <w:t>.</w:t>
      </w:r>
    </w:p>
    <w:p w14:paraId="54762055" w14:textId="77777777" w:rsidR="001E200C" w:rsidRPr="005E5106" w:rsidRDefault="001E200C" w:rsidP="001E200C">
      <w:pPr>
        <w:spacing w:line="360" w:lineRule="auto"/>
        <w:jc w:val="both"/>
        <w:rPr>
          <w:rFonts w:ascii="Arial" w:hAnsi="Arial"/>
          <w:sz w:val="24"/>
          <w:szCs w:val="24"/>
        </w:rPr>
      </w:pPr>
    </w:p>
    <w:p w14:paraId="52C347E0" w14:textId="77777777" w:rsidR="00263BA2" w:rsidRDefault="00263BA2" w:rsidP="0006522F">
      <w:pPr>
        <w:widowControl w:val="0"/>
        <w:autoSpaceDE w:val="0"/>
        <w:spacing w:line="360" w:lineRule="auto"/>
        <w:jc w:val="both"/>
        <w:rPr>
          <w:rFonts w:ascii="Arial" w:hAnsi="Arial" w:cs="Arial"/>
          <w:b/>
          <w:bCs/>
          <w:sz w:val="28"/>
          <w:szCs w:val="28"/>
        </w:rPr>
      </w:pPr>
    </w:p>
    <w:p w14:paraId="28A944E7" w14:textId="77777777" w:rsidR="0006522F" w:rsidRPr="005E5106" w:rsidRDefault="0006522F" w:rsidP="0006522F">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lastRenderedPageBreak/>
        <w:t xml:space="preserve">B.5 Řešení vegetace a souvisejících terénních úprav </w:t>
      </w:r>
    </w:p>
    <w:p w14:paraId="23A8CBA1" w14:textId="57D0B34B" w:rsidR="0006522F" w:rsidRPr="00595FC2" w:rsidRDefault="00ED3B7A" w:rsidP="00595FC2">
      <w:pPr>
        <w:widowControl w:val="0"/>
        <w:autoSpaceDE w:val="0"/>
        <w:spacing w:line="360" w:lineRule="auto"/>
        <w:jc w:val="both"/>
        <w:rPr>
          <w:rFonts w:ascii="Arial" w:hAnsi="Arial"/>
          <w:sz w:val="24"/>
          <w:szCs w:val="24"/>
        </w:rPr>
      </w:pPr>
      <w:r w:rsidRPr="005E5106">
        <w:rPr>
          <w:rFonts w:ascii="Arial" w:hAnsi="Arial" w:cs="Arial"/>
          <w:bCs/>
          <w:sz w:val="24"/>
          <w:szCs w:val="26"/>
        </w:rPr>
        <w:t>Terénní úpravy jsou minimálního rozsahu</w:t>
      </w:r>
      <w:r w:rsidR="0006522F" w:rsidRPr="005E5106">
        <w:rPr>
          <w:rFonts w:ascii="Arial" w:hAnsi="Arial" w:cs="Arial"/>
          <w:bCs/>
          <w:sz w:val="24"/>
          <w:szCs w:val="26"/>
        </w:rPr>
        <w:t xml:space="preserve">. </w:t>
      </w:r>
      <w:r w:rsidR="00595FC2" w:rsidRPr="00595FC2">
        <w:rPr>
          <w:rFonts w:ascii="Arial" w:hAnsi="Arial" w:cs="Arial"/>
          <w:sz w:val="24"/>
          <w:szCs w:val="26"/>
        </w:rPr>
        <w:t xml:space="preserve">Po ukončení stavby, nejpozději do </w:t>
      </w:r>
      <w:proofErr w:type="gramStart"/>
      <w:r w:rsidR="00595FC2" w:rsidRPr="00595FC2">
        <w:rPr>
          <w:rFonts w:ascii="Arial" w:hAnsi="Arial" w:cs="Arial"/>
          <w:sz w:val="24"/>
          <w:szCs w:val="26"/>
        </w:rPr>
        <w:t>6-ti</w:t>
      </w:r>
      <w:proofErr w:type="gramEnd"/>
      <w:r w:rsidR="00595FC2" w:rsidRPr="00595FC2">
        <w:rPr>
          <w:rFonts w:ascii="Arial" w:hAnsi="Arial" w:cs="Arial"/>
          <w:sz w:val="24"/>
          <w:szCs w:val="26"/>
        </w:rPr>
        <w:t xml:space="preserve"> měsíců od ukončení, bude provedena ve volných plochách podél břehů stavebního objektu SO01 dotčeného úseku náhradní výsadba.</w:t>
      </w:r>
    </w:p>
    <w:p w14:paraId="026AF979" w14:textId="77777777" w:rsidR="0071717C" w:rsidRDefault="0071717C" w:rsidP="00185556">
      <w:pPr>
        <w:widowControl w:val="0"/>
        <w:autoSpaceDE w:val="0"/>
        <w:spacing w:line="360" w:lineRule="auto"/>
        <w:jc w:val="both"/>
        <w:rPr>
          <w:rFonts w:ascii="Arial" w:hAnsi="Arial" w:cs="Arial"/>
          <w:b/>
          <w:bCs/>
          <w:sz w:val="28"/>
          <w:szCs w:val="28"/>
        </w:rPr>
      </w:pPr>
    </w:p>
    <w:p w14:paraId="1D98AA6C" w14:textId="5D6EE599" w:rsidR="00185556" w:rsidRPr="005E5106" w:rsidRDefault="00185556" w:rsidP="00185556">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B.6 Popis vlivů stavby na životní prostředí a jeho ochrana</w:t>
      </w:r>
    </w:p>
    <w:p w14:paraId="04CEA26E" w14:textId="77777777" w:rsidR="00185556" w:rsidRPr="005E5106" w:rsidRDefault="00185556" w:rsidP="00185556">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a) Vliv na životní prostředí</w:t>
      </w:r>
    </w:p>
    <w:p w14:paraId="0639FFBD" w14:textId="77777777" w:rsidR="00185556" w:rsidRPr="005E5106" w:rsidRDefault="00185556" w:rsidP="00185556">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w:t>
      </w:r>
      <w:r w:rsidR="000D5E50" w:rsidRPr="005E5106">
        <w:rPr>
          <w:rFonts w:ascii="Arial" w:hAnsi="Arial" w:cs="Arial"/>
          <w:bCs/>
          <w:sz w:val="24"/>
          <w:szCs w:val="26"/>
        </w:rPr>
        <w:t>není</w:t>
      </w:r>
      <w:r w:rsidRPr="005E5106">
        <w:rPr>
          <w:rFonts w:ascii="Arial" w:hAnsi="Arial" w:cs="Arial"/>
          <w:bCs/>
          <w:sz w:val="24"/>
          <w:szCs w:val="26"/>
        </w:rPr>
        <w:t xml:space="preserve"> zdrojem vibrací, hluku a prašnosti. Odtokové poměry povrchových vod se </w:t>
      </w:r>
      <w:r w:rsidR="00ED3B7A" w:rsidRPr="005E5106">
        <w:rPr>
          <w:rFonts w:ascii="Arial" w:hAnsi="Arial" w:cs="Arial"/>
          <w:bCs/>
          <w:sz w:val="24"/>
          <w:szCs w:val="26"/>
        </w:rPr>
        <w:t>úpravou</w:t>
      </w:r>
      <w:r w:rsidRPr="005E5106">
        <w:rPr>
          <w:rFonts w:ascii="Arial" w:hAnsi="Arial" w:cs="Arial"/>
          <w:bCs/>
          <w:sz w:val="24"/>
          <w:szCs w:val="26"/>
        </w:rPr>
        <w:t xml:space="preserve"> nemění. Provoz </w:t>
      </w:r>
      <w:r w:rsidR="00ED3B7A" w:rsidRPr="005E5106">
        <w:rPr>
          <w:rFonts w:ascii="Arial" w:hAnsi="Arial" w:cs="Arial"/>
          <w:bCs/>
          <w:sz w:val="24"/>
          <w:szCs w:val="26"/>
        </w:rPr>
        <w:t>v korytě toku</w:t>
      </w:r>
      <w:r w:rsidR="000D5E50" w:rsidRPr="005E5106">
        <w:rPr>
          <w:rFonts w:ascii="Arial" w:hAnsi="Arial" w:cs="Arial"/>
          <w:bCs/>
          <w:sz w:val="24"/>
          <w:szCs w:val="26"/>
        </w:rPr>
        <w:t xml:space="preserve"> nemá</w:t>
      </w:r>
      <w:r w:rsidRPr="005E5106">
        <w:rPr>
          <w:rFonts w:ascii="Arial" w:hAnsi="Arial" w:cs="Arial"/>
          <w:bCs/>
          <w:sz w:val="24"/>
          <w:szCs w:val="26"/>
        </w:rPr>
        <w:t xml:space="preserve"> negativní vliv na životní prostředí.</w:t>
      </w:r>
    </w:p>
    <w:p w14:paraId="7A14A01B" w14:textId="77777777" w:rsidR="00185556" w:rsidRPr="005E5106" w:rsidRDefault="00185556" w:rsidP="00185556">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b) Vliv na přírodu a krajinu</w:t>
      </w:r>
    </w:p>
    <w:p w14:paraId="044F14F9" w14:textId="77777777" w:rsidR="00BF4A20" w:rsidRPr="009E45A9" w:rsidRDefault="000D6B8E" w:rsidP="00BF4A20">
      <w:pPr>
        <w:widowControl w:val="0"/>
        <w:autoSpaceDE w:val="0"/>
        <w:spacing w:line="360" w:lineRule="auto"/>
        <w:ind w:firstLine="708"/>
        <w:jc w:val="both"/>
        <w:rPr>
          <w:rFonts w:ascii="Arial" w:hAnsi="Arial" w:cs="Arial"/>
          <w:sz w:val="24"/>
        </w:rPr>
      </w:pPr>
      <w:r w:rsidRPr="009E45A9">
        <w:rPr>
          <w:rFonts w:ascii="Arial" w:hAnsi="Arial"/>
          <w:sz w:val="24"/>
          <w:szCs w:val="24"/>
        </w:rPr>
        <w:t>Zájmový</w:t>
      </w:r>
      <w:r w:rsidR="00ED3B7A" w:rsidRPr="009E45A9">
        <w:rPr>
          <w:rFonts w:ascii="Arial" w:hAnsi="Arial"/>
          <w:sz w:val="24"/>
          <w:szCs w:val="24"/>
        </w:rPr>
        <w:t xml:space="preserve"> úsek koryta se nachází v intravilánu </w:t>
      </w:r>
      <w:r w:rsidR="00BA2988">
        <w:rPr>
          <w:rFonts w:ascii="Arial" w:hAnsi="Arial"/>
          <w:sz w:val="24"/>
          <w:szCs w:val="24"/>
        </w:rPr>
        <w:t>obce Tvorovice</w:t>
      </w:r>
      <w:r w:rsidR="00ED3B7A" w:rsidRPr="009E45A9">
        <w:rPr>
          <w:rFonts w:ascii="Arial" w:hAnsi="Arial"/>
          <w:sz w:val="24"/>
          <w:szCs w:val="24"/>
        </w:rPr>
        <w:t>. Upravené koryto nemá negativní vliv na přírodu a krajinu.</w:t>
      </w:r>
    </w:p>
    <w:p w14:paraId="68E45891" w14:textId="77777777" w:rsidR="00185556" w:rsidRPr="005E5106" w:rsidRDefault="00185556" w:rsidP="00185556">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c) Vliv na soustavu chráněných území Natura 2000</w:t>
      </w:r>
    </w:p>
    <w:p w14:paraId="1B2690CA" w14:textId="77777777" w:rsidR="00185556" w:rsidRPr="005E5106" w:rsidRDefault="00185556" w:rsidP="00185556">
      <w:pPr>
        <w:widowControl w:val="0"/>
        <w:numPr>
          <w:ilvl w:val="0"/>
          <w:numId w:val="2"/>
        </w:numPr>
        <w:autoSpaceDE w:val="0"/>
        <w:spacing w:line="360" w:lineRule="auto"/>
        <w:jc w:val="both"/>
        <w:rPr>
          <w:rFonts w:ascii="Arial" w:hAnsi="Arial" w:cs="Arial"/>
          <w:bCs/>
          <w:sz w:val="24"/>
          <w:szCs w:val="26"/>
        </w:rPr>
      </w:pPr>
      <w:r w:rsidRPr="005E5106">
        <w:rPr>
          <w:rFonts w:ascii="Arial" w:hAnsi="Arial" w:cs="Arial"/>
          <w:bCs/>
          <w:sz w:val="24"/>
          <w:szCs w:val="26"/>
        </w:rPr>
        <w:t xml:space="preserve">Stavba </w:t>
      </w:r>
      <w:r w:rsidR="00155181" w:rsidRPr="005E5106">
        <w:rPr>
          <w:rFonts w:ascii="Arial" w:hAnsi="Arial" w:cs="Arial"/>
          <w:bCs/>
          <w:sz w:val="24"/>
          <w:szCs w:val="26"/>
        </w:rPr>
        <w:t>nemá negativní vliv na</w:t>
      </w:r>
      <w:r w:rsidRPr="005E5106">
        <w:rPr>
          <w:rFonts w:ascii="Arial" w:hAnsi="Arial" w:cs="Arial"/>
          <w:bCs/>
          <w:sz w:val="24"/>
          <w:szCs w:val="26"/>
        </w:rPr>
        <w:t xml:space="preserve"> soustav</w:t>
      </w:r>
      <w:r w:rsidR="00155181" w:rsidRPr="005E5106">
        <w:rPr>
          <w:rFonts w:ascii="Arial" w:hAnsi="Arial" w:cs="Arial"/>
          <w:bCs/>
          <w:sz w:val="24"/>
          <w:szCs w:val="26"/>
        </w:rPr>
        <w:t>u</w:t>
      </w:r>
      <w:r w:rsidRPr="005E5106">
        <w:rPr>
          <w:rFonts w:ascii="Arial" w:hAnsi="Arial" w:cs="Arial"/>
          <w:bCs/>
          <w:sz w:val="24"/>
          <w:szCs w:val="26"/>
        </w:rPr>
        <w:t xml:space="preserve"> chráněných území Natura 2000</w:t>
      </w:r>
    </w:p>
    <w:p w14:paraId="318D4E41" w14:textId="77777777" w:rsidR="00185556" w:rsidRPr="005E5106" w:rsidRDefault="00185556" w:rsidP="00185556">
      <w:pPr>
        <w:widowControl w:val="0"/>
        <w:numPr>
          <w:ilvl w:val="0"/>
          <w:numId w:val="2"/>
        </w:numPr>
        <w:autoSpaceDE w:val="0"/>
        <w:spacing w:line="360" w:lineRule="auto"/>
        <w:jc w:val="both"/>
        <w:rPr>
          <w:rFonts w:ascii="Arial" w:hAnsi="Arial" w:cs="Arial"/>
          <w:b/>
          <w:sz w:val="24"/>
          <w:szCs w:val="24"/>
        </w:rPr>
      </w:pPr>
      <w:r w:rsidRPr="005E5106">
        <w:rPr>
          <w:rFonts w:ascii="Arial" w:hAnsi="Arial" w:cs="Arial"/>
          <w:b/>
          <w:bCs/>
          <w:sz w:val="24"/>
          <w:szCs w:val="26"/>
        </w:rPr>
        <w:t xml:space="preserve">d) </w:t>
      </w:r>
      <w:r w:rsidRPr="005E5106">
        <w:rPr>
          <w:rFonts w:ascii="Arial" w:hAnsi="Arial" w:cs="Arial"/>
          <w:b/>
          <w:sz w:val="24"/>
          <w:szCs w:val="24"/>
        </w:rPr>
        <w:t>Způsob zohlednění podmínek závazného stanoviska posouzení vlivu záměru na životní prostředí</w:t>
      </w:r>
    </w:p>
    <w:p w14:paraId="14FFE849" w14:textId="77777777" w:rsidR="00155181" w:rsidRPr="005E5106" w:rsidRDefault="00ED3B7A" w:rsidP="00155181">
      <w:pPr>
        <w:widowControl w:val="0"/>
        <w:numPr>
          <w:ilvl w:val="0"/>
          <w:numId w:val="2"/>
        </w:numPr>
        <w:autoSpaceDE w:val="0"/>
        <w:spacing w:line="360" w:lineRule="auto"/>
        <w:jc w:val="both"/>
        <w:rPr>
          <w:rFonts w:ascii="Arial" w:hAnsi="Arial" w:cs="Arial"/>
          <w:sz w:val="24"/>
        </w:rPr>
      </w:pPr>
      <w:r w:rsidRPr="005E5106">
        <w:rPr>
          <w:rFonts w:ascii="Arial" w:hAnsi="Arial"/>
          <w:sz w:val="24"/>
          <w:szCs w:val="24"/>
        </w:rPr>
        <w:t>Podmínky závazného stanoviska posouzení vlivu záměru na životní prostředí jsou do dokumentace zapracovány a vyplývají z jejího obsahu</w:t>
      </w:r>
      <w:r w:rsidR="00155181" w:rsidRPr="005E5106">
        <w:rPr>
          <w:rFonts w:ascii="Arial" w:hAnsi="Arial"/>
          <w:sz w:val="24"/>
          <w:szCs w:val="24"/>
        </w:rPr>
        <w:t>.</w:t>
      </w:r>
    </w:p>
    <w:p w14:paraId="387EF5BD" w14:textId="77777777" w:rsidR="00185556" w:rsidRPr="005E5106"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5E5106">
        <w:rPr>
          <w:rFonts w:ascii="Arial" w:hAnsi="Arial" w:cs="Arial"/>
          <w:b/>
          <w:sz w:val="24"/>
          <w:szCs w:val="24"/>
        </w:rPr>
        <w:t>e) Navrhovaná ochranná a bezpečnostní pásma, rozsah omezení a podmínky ochrany podle jiných právních předpisů</w:t>
      </w:r>
    </w:p>
    <w:p w14:paraId="79A6167E" w14:textId="77777777" w:rsidR="00185556" w:rsidRPr="005E5106"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5E5106">
        <w:rPr>
          <w:rFonts w:ascii="Arial" w:hAnsi="Arial" w:cs="Arial"/>
          <w:sz w:val="24"/>
          <w:szCs w:val="24"/>
        </w:rPr>
        <w:t>Stavbou není vyvolána potřeba zřízení ochranných pásem.</w:t>
      </w:r>
    </w:p>
    <w:p w14:paraId="73B9E0DF" w14:textId="77777777" w:rsidR="001E200C" w:rsidRPr="005E5106" w:rsidRDefault="001E200C" w:rsidP="008B5720">
      <w:pPr>
        <w:pStyle w:val="Zkladntextodsazen"/>
        <w:ind w:firstLine="0"/>
        <w:rPr>
          <w:b/>
        </w:rPr>
      </w:pPr>
    </w:p>
    <w:p w14:paraId="3CF4CA04" w14:textId="77777777" w:rsidR="00185556" w:rsidRPr="005E5106" w:rsidRDefault="00185556" w:rsidP="00185556">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B.7 Ochrana obyvatelstva</w:t>
      </w:r>
    </w:p>
    <w:p w14:paraId="15F6D0CD" w14:textId="77777777" w:rsidR="004153C7" w:rsidRPr="005E5106" w:rsidRDefault="00BA2988" w:rsidP="004153C7">
      <w:pPr>
        <w:spacing w:line="360" w:lineRule="auto"/>
        <w:jc w:val="both"/>
        <w:rPr>
          <w:rFonts w:ascii="Arial" w:hAnsi="Arial"/>
          <w:sz w:val="24"/>
          <w:szCs w:val="24"/>
        </w:rPr>
      </w:pPr>
      <w:r>
        <w:rPr>
          <w:rFonts w:ascii="Arial" w:hAnsi="Arial" w:cs="Arial"/>
          <w:sz w:val="24"/>
        </w:rPr>
        <w:t xml:space="preserve">Dokumentace řeší opravu opevnění dna a svahů koryta, opravu spádového skluzu a odstranění nánosu ze dna koryta Tvorovického potoka v km 1,600 - 3,500. </w:t>
      </w:r>
      <w:r>
        <w:rPr>
          <w:rFonts w:ascii="Arial" w:hAnsi="Arial"/>
          <w:sz w:val="24"/>
          <w:szCs w:val="24"/>
        </w:rPr>
        <w:t xml:space="preserve">Dále je součástí stavby odstranění stromových a keřových porostů zasahujících do průtočného profilu koryta toku a bránící bezvadnému provedení díla. </w:t>
      </w:r>
      <w:r w:rsidR="000D6B8E" w:rsidRPr="005E5106">
        <w:rPr>
          <w:rFonts w:ascii="Arial" w:hAnsi="Arial"/>
          <w:sz w:val="24"/>
          <w:szCs w:val="24"/>
        </w:rPr>
        <w:t>Stavbou nevzniknou nároky na opatření související s ochranou obyvatelstva.</w:t>
      </w:r>
    </w:p>
    <w:p w14:paraId="38B4F7AE" w14:textId="77777777" w:rsidR="00155181" w:rsidRPr="005E5106" w:rsidRDefault="00155181" w:rsidP="003918EC">
      <w:pPr>
        <w:widowControl w:val="0"/>
        <w:autoSpaceDE w:val="0"/>
        <w:spacing w:line="360" w:lineRule="auto"/>
        <w:jc w:val="both"/>
        <w:rPr>
          <w:rFonts w:ascii="Arial" w:hAnsi="Arial" w:cs="Arial"/>
          <w:b/>
          <w:bCs/>
          <w:sz w:val="28"/>
          <w:szCs w:val="28"/>
        </w:rPr>
      </w:pPr>
    </w:p>
    <w:p w14:paraId="118E9253" w14:textId="77777777" w:rsidR="003918EC" w:rsidRPr="005E5106" w:rsidRDefault="003918EC" w:rsidP="003918EC">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B.8. Zásady organizace výstavby</w:t>
      </w:r>
    </w:p>
    <w:p w14:paraId="259031E7"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a) Potřeby a spotřeby rozhodujících médií a hmot, jejich zajištění</w:t>
      </w:r>
    </w:p>
    <w:p w14:paraId="27D723CA"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Zdroj el. energie bude mobilní elektrocentrála, případně bude provedeno napojení na </w:t>
      </w:r>
      <w:r w:rsidRPr="005E5106">
        <w:rPr>
          <w:rFonts w:ascii="Arial" w:hAnsi="Arial" w:cs="Arial"/>
          <w:bCs/>
          <w:sz w:val="24"/>
          <w:szCs w:val="26"/>
        </w:rPr>
        <w:lastRenderedPageBreak/>
        <w:t xml:space="preserve">stávající elektrorozvody areálu přes elektroměr podružného měření. Pitná voda se bude dovážet balená, WC bude chemické, mobilní. </w:t>
      </w:r>
    </w:p>
    <w:p w14:paraId="0384D10E"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 Odvodnění staveniště</w:t>
      </w:r>
    </w:p>
    <w:p w14:paraId="1954C34E"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Odtokové poměry povrchových vod se stavbou nemění. Přilehlý terén je spádován tak, že je zaručen přirozený odtok povrchových vod z prostoru staveniště.</w:t>
      </w:r>
    </w:p>
    <w:p w14:paraId="63D54A2C"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 Napojení stavby na stávající dopravní a technickou infrastrukturu</w:t>
      </w:r>
    </w:p>
    <w:p w14:paraId="088B54BA"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c.1) Napojení na dopravní infrastrukturu</w:t>
      </w:r>
    </w:p>
    <w:p w14:paraId="643E15C5" w14:textId="5CF15718" w:rsidR="004126B7" w:rsidRPr="005E5106" w:rsidRDefault="004126B7" w:rsidP="00D26FEB">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Přístup ke korytu je po místních </w:t>
      </w:r>
      <w:r w:rsidRPr="00E7100B">
        <w:rPr>
          <w:rFonts w:ascii="Arial" w:hAnsi="Arial" w:cs="Arial"/>
          <w:bCs/>
          <w:sz w:val="24"/>
          <w:szCs w:val="26"/>
        </w:rPr>
        <w:t>zpevněných a nezpevněných</w:t>
      </w:r>
      <w:r w:rsidR="0071717C">
        <w:rPr>
          <w:rFonts w:ascii="Arial" w:hAnsi="Arial" w:cs="Arial"/>
          <w:bCs/>
          <w:sz w:val="24"/>
          <w:szCs w:val="26"/>
        </w:rPr>
        <w:t xml:space="preserve"> </w:t>
      </w:r>
      <w:r w:rsidRPr="005E5106">
        <w:rPr>
          <w:rFonts w:ascii="Arial" w:hAnsi="Arial" w:cs="Arial"/>
          <w:bCs/>
          <w:sz w:val="24"/>
          <w:szCs w:val="26"/>
        </w:rPr>
        <w:t xml:space="preserve">komunikacích a dále v rámci </w:t>
      </w:r>
      <w:proofErr w:type="gramStart"/>
      <w:r w:rsidRPr="005E5106">
        <w:rPr>
          <w:rFonts w:ascii="Arial" w:hAnsi="Arial" w:cs="Arial"/>
          <w:bCs/>
          <w:sz w:val="24"/>
          <w:szCs w:val="26"/>
        </w:rPr>
        <w:t>6m</w:t>
      </w:r>
      <w:proofErr w:type="gramEnd"/>
      <w:r w:rsidRPr="005E5106">
        <w:rPr>
          <w:rFonts w:ascii="Arial" w:hAnsi="Arial" w:cs="Arial"/>
          <w:bCs/>
          <w:sz w:val="24"/>
          <w:szCs w:val="26"/>
        </w:rPr>
        <w:t xml:space="preserve"> manipulačního pruhu podél břehů koryta. Povrch manipulačních pruhů je zatravněn</w:t>
      </w:r>
      <w:r>
        <w:rPr>
          <w:rFonts w:ascii="Arial" w:hAnsi="Arial" w:cs="Arial"/>
          <w:bCs/>
          <w:sz w:val="24"/>
          <w:szCs w:val="26"/>
        </w:rPr>
        <w:t>, případně jsou pozemky manipulačních pruhů zemědělsky využívány</w:t>
      </w:r>
      <w:r w:rsidRPr="005E5106">
        <w:rPr>
          <w:rFonts w:ascii="Arial" w:hAnsi="Arial" w:cs="Arial"/>
          <w:bCs/>
          <w:sz w:val="24"/>
          <w:szCs w:val="26"/>
        </w:rPr>
        <w:t>.</w:t>
      </w:r>
    </w:p>
    <w:p w14:paraId="3CD61B3B" w14:textId="77777777" w:rsidR="00155181" w:rsidRPr="005E5106" w:rsidRDefault="00155181" w:rsidP="00D26FEB">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Kapacita </w:t>
      </w:r>
      <w:r w:rsidR="00AA4C0D" w:rsidRPr="005E5106">
        <w:rPr>
          <w:rFonts w:ascii="Arial" w:hAnsi="Arial" w:cs="Arial"/>
          <w:bCs/>
          <w:sz w:val="24"/>
          <w:szCs w:val="26"/>
        </w:rPr>
        <w:t xml:space="preserve">přístupových komunikací je </w:t>
      </w:r>
      <w:r w:rsidRPr="005E5106">
        <w:rPr>
          <w:rFonts w:ascii="Arial" w:hAnsi="Arial" w:cs="Arial"/>
          <w:bCs/>
          <w:sz w:val="24"/>
          <w:szCs w:val="26"/>
        </w:rPr>
        <w:t>pro potřebu realizace stavby postačující.</w:t>
      </w:r>
    </w:p>
    <w:p w14:paraId="7CDF7927"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c.2) Napojení na technickou infrastrukturu</w:t>
      </w:r>
    </w:p>
    <w:p w14:paraId="2437BB64" w14:textId="77777777" w:rsidR="000D5E50" w:rsidRPr="005E5106" w:rsidRDefault="000D5E50"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Jako zdroj el. energie při výstavbě bude sloužit mobilní elektrocentrála</w:t>
      </w:r>
      <w:r w:rsidR="003918EC" w:rsidRPr="005E5106">
        <w:rPr>
          <w:rFonts w:ascii="Arial" w:hAnsi="Arial" w:cs="Arial"/>
          <w:bCs/>
          <w:sz w:val="24"/>
          <w:szCs w:val="26"/>
        </w:rPr>
        <w:t>. Pitná vod</w:t>
      </w:r>
      <w:r w:rsidRPr="005E5106">
        <w:rPr>
          <w:rFonts w:ascii="Arial" w:hAnsi="Arial" w:cs="Arial"/>
          <w:bCs/>
          <w:sz w:val="24"/>
          <w:szCs w:val="26"/>
        </w:rPr>
        <w:t>a</w:t>
      </w:r>
      <w:r w:rsidR="003918EC" w:rsidRPr="005E5106">
        <w:rPr>
          <w:rFonts w:ascii="Arial" w:hAnsi="Arial" w:cs="Arial"/>
          <w:bCs/>
          <w:sz w:val="24"/>
          <w:szCs w:val="26"/>
        </w:rPr>
        <w:t xml:space="preserve"> se bude dovážet balená, WC bude chemické, mobilní. Veškeré stavební nástroje a mechanizmy budou na vlastní pohon. </w:t>
      </w:r>
    </w:p>
    <w:p w14:paraId="091CA64D"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 Vliv provádění stavby na okolní pozemky</w:t>
      </w:r>
    </w:p>
    <w:p w14:paraId="2B248994"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33BEAFAF"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e) Ochrana okolí staveniště a požadavky na související asanace, demolice, kácení dřevin</w:t>
      </w:r>
    </w:p>
    <w:p w14:paraId="356699E7"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svým rozsahem nevyvolána nutnost ochrany okolí staveniště. Stavbou nejsou </w:t>
      </w:r>
    </w:p>
    <w:p w14:paraId="3C2AF7C7"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vyvolány požadavky n</w:t>
      </w:r>
      <w:r w:rsidR="004126B7">
        <w:rPr>
          <w:rFonts w:ascii="Arial" w:hAnsi="Arial" w:cs="Arial"/>
          <w:bCs/>
          <w:sz w:val="24"/>
          <w:szCs w:val="26"/>
        </w:rPr>
        <w:t>a související asanace, demolice</w:t>
      </w:r>
      <w:r w:rsidRPr="005E5106">
        <w:rPr>
          <w:rFonts w:ascii="Arial" w:hAnsi="Arial" w:cs="Arial"/>
          <w:bCs/>
          <w:sz w:val="24"/>
          <w:szCs w:val="26"/>
        </w:rPr>
        <w:t>.</w:t>
      </w:r>
      <w:r w:rsidR="004126B7">
        <w:rPr>
          <w:rFonts w:ascii="Arial" w:hAnsi="Arial" w:cs="Arial"/>
          <w:bCs/>
          <w:sz w:val="24"/>
          <w:szCs w:val="26"/>
        </w:rPr>
        <w:t xml:space="preserve"> Rozsah kácení bude minimální, budou pouze odstraněny stromové a keřové porosty zasahující do průtočného profilu koryta toku.</w:t>
      </w:r>
    </w:p>
    <w:p w14:paraId="5770645C"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 xml:space="preserve">f) Maximální </w:t>
      </w:r>
      <w:r w:rsidR="002C6C6A" w:rsidRPr="005E5106">
        <w:rPr>
          <w:rFonts w:ascii="Arial" w:hAnsi="Arial" w:cs="Arial"/>
          <w:b/>
          <w:bCs/>
          <w:sz w:val="24"/>
          <w:szCs w:val="26"/>
        </w:rPr>
        <w:t xml:space="preserve">dočasné a trvalé </w:t>
      </w:r>
      <w:r w:rsidRPr="005E5106">
        <w:rPr>
          <w:rFonts w:ascii="Arial" w:hAnsi="Arial" w:cs="Arial"/>
          <w:b/>
          <w:bCs/>
          <w:sz w:val="24"/>
          <w:szCs w:val="26"/>
        </w:rPr>
        <w:t xml:space="preserve">zábory pro staveniště </w:t>
      </w:r>
    </w:p>
    <w:p w14:paraId="0DC6F9D0"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Dočasné s</w:t>
      </w:r>
      <w:r w:rsidR="003918EC" w:rsidRPr="005E5106">
        <w:rPr>
          <w:rFonts w:ascii="Arial" w:hAnsi="Arial" w:cs="Arial"/>
          <w:bCs/>
          <w:sz w:val="24"/>
          <w:szCs w:val="26"/>
        </w:rPr>
        <w:t xml:space="preserve">taveniště bude v rámci částí pozemků, na kterých se bude stavba realizovat. Hranice </w:t>
      </w:r>
      <w:r w:rsidRPr="005E5106">
        <w:rPr>
          <w:rFonts w:ascii="Arial" w:hAnsi="Arial" w:cs="Arial"/>
          <w:bCs/>
          <w:sz w:val="24"/>
          <w:szCs w:val="26"/>
        </w:rPr>
        <w:t xml:space="preserve">dočasného </w:t>
      </w:r>
      <w:r w:rsidR="003918EC" w:rsidRPr="005E5106">
        <w:rPr>
          <w:rFonts w:ascii="Arial" w:hAnsi="Arial" w:cs="Arial"/>
          <w:bCs/>
          <w:sz w:val="24"/>
          <w:szCs w:val="26"/>
        </w:rPr>
        <w:t>staveniště bude upřesněna při předání staveniště dodavateli.</w:t>
      </w:r>
      <w:r w:rsidRPr="005E5106">
        <w:rPr>
          <w:rFonts w:ascii="Arial" w:hAnsi="Arial" w:cs="Arial"/>
          <w:bCs/>
          <w:sz w:val="24"/>
          <w:szCs w:val="26"/>
        </w:rPr>
        <w:t xml:space="preserve"> Se zřízením trvalého staveniště se nepočítá.</w:t>
      </w:r>
    </w:p>
    <w:p w14:paraId="256A529E" w14:textId="77777777" w:rsidR="002C6C6A"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g) Požadavky na bezbariérové obchozí trasy</w:t>
      </w:r>
    </w:p>
    <w:p w14:paraId="7AF037C2" w14:textId="77777777" w:rsidR="002C6C6A"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S bezbariérovými obchozími trasami se vzhledem k umístění stavy neuvažuje.</w:t>
      </w:r>
    </w:p>
    <w:p w14:paraId="6C980ECD"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h</w:t>
      </w:r>
      <w:r w:rsidR="003918EC" w:rsidRPr="005E5106">
        <w:rPr>
          <w:rFonts w:ascii="Arial" w:hAnsi="Arial" w:cs="Arial"/>
          <w:b/>
          <w:bCs/>
          <w:sz w:val="24"/>
          <w:szCs w:val="26"/>
        </w:rPr>
        <w:t>) Maximální produkovaná množství odpadů a druhy odpadů</w:t>
      </w:r>
    </w:p>
    <w:p w14:paraId="207CBC18" w14:textId="77777777" w:rsidR="003918EC" w:rsidRPr="005E5106" w:rsidRDefault="003918EC" w:rsidP="003918EC">
      <w:pPr>
        <w:widowControl w:val="0"/>
        <w:autoSpaceDE w:val="0"/>
        <w:spacing w:line="360" w:lineRule="auto"/>
        <w:jc w:val="both"/>
        <w:rPr>
          <w:rFonts w:ascii="Arial" w:hAnsi="Arial" w:cs="Arial"/>
        </w:rPr>
      </w:pPr>
      <w:r w:rsidRPr="005E5106">
        <w:rPr>
          <w:rFonts w:ascii="Arial" w:hAnsi="Arial" w:cs="Arial"/>
        </w:rPr>
        <w:lastRenderedPageBreak/>
        <w:t xml:space="preserve">Katal. č. </w:t>
      </w:r>
      <w:proofErr w:type="gramStart"/>
      <w:r w:rsidRPr="005E5106">
        <w:rPr>
          <w:rFonts w:ascii="Arial" w:hAnsi="Arial" w:cs="Arial"/>
        </w:rPr>
        <w:t>odpadu  Název</w:t>
      </w:r>
      <w:proofErr w:type="gramEnd"/>
      <w:r w:rsidRPr="005E5106">
        <w:rPr>
          <w:rFonts w:ascii="Arial" w:hAnsi="Arial" w:cs="Arial"/>
        </w:rPr>
        <w:t xml:space="preserve"> druhu odpadů - zkráceně </w:t>
      </w:r>
      <w:r w:rsidR="00502D75">
        <w:rPr>
          <w:rFonts w:ascii="Arial" w:hAnsi="Arial" w:cs="Arial"/>
        </w:rPr>
        <w:t xml:space="preserve"> Množství      </w:t>
      </w:r>
      <w:r w:rsidRPr="005E5106">
        <w:rPr>
          <w:rFonts w:ascii="Arial" w:hAnsi="Arial" w:cs="Arial"/>
        </w:rPr>
        <w:t xml:space="preserve">Předpokládaný způsob nakládání </w:t>
      </w:r>
    </w:p>
    <w:p w14:paraId="6C48B4AA" w14:textId="7707B0E1" w:rsidR="003918EC" w:rsidRPr="005E5106" w:rsidRDefault="003918EC" w:rsidP="003918EC">
      <w:pPr>
        <w:widowControl w:val="0"/>
        <w:autoSpaceDE w:val="0"/>
        <w:spacing w:line="360" w:lineRule="auto"/>
        <w:jc w:val="both"/>
        <w:rPr>
          <w:rFonts w:ascii="Arial" w:hAnsi="Arial" w:cs="Arial"/>
        </w:rPr>
      </w:pPr>
      <w:r w:rsidRPr="005E5106">
        <w:rPr>
          <w:rFonts w:ascii="Arial" w:hAnsi="Arial" w:cs="Arial"/>
        </w:rPr>
        <w:t xml:space="preserve">17 05 04 </w:t>
      </w:r>
      <w:r w:rsidRPr="005E5106">
        <w:rPr>
          <w:rFonts w:ascii="Arial" w:hAnsi="Arial" w:cs="Arial"/>
        </w:rPr>
        <w:tab/>
        <w:t xml:space="preserve">Zemina a kamení </w:t>
      </w:r>
      <w:r w:rsidRPr="005E5106">
        <w:rPr>
          <w:rFonts w:ascii="Arial" w:hAnsi="Arial" w:cs="Arial"/>
        </w:rPr>
        <w:tab/>
      </w:r>
      <w:r w:rsidRPr="005E5106">
        <w:rPr>
          <w:rFonts w:ascii="Arial" w:hAnsi="Arial" w:cs="Arial"/>
        </w:rPr>
        <w:tab/>
      </w:r>
      <w:proofErr w:type="gramStart"/>
      <w:r w:rsidR="00263BA2">
        <w:rPr>
          <w:rFonts w:ascii="Arial" w:hAnsi="Arial" w:cs="Arial"/>
        </w:rPr>
        <w:t>1800t</w:t>
      </w:r>
      <w:proofErr w:type="gramEnd"/>
      <w:r w:rsidRPr="005E5106">
        <w:rPr>
          <w:rFonts w:ascii="Arial" w:hAnsi="Arial" w:cs="Arial"/>
        </w:rPr>
        <w:tab/>
        <w:t>Materiálové využití</w:t>
      </w:r>
      <w:r w:rsidR="008A4987" w:rsidRPr="005E5106">
        <w:rPr>
          <w:rFonts w:ascii="Arial" w:hAnsi="Arial" w:cs="Arial"/>
        </w:rPr>
        <w:t xml:space="preserve"> (zásypy objektů, </w:t>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t>terénní úpravy)</w:t>
      </w:r>
      <w:r w:rsidR="00502D75">
        <w:rPr>
          <w:rFonts w:ascii="Arial" w:hAnsi="Arial" w:cs="Arial"/>
        </w:rPr>
        <w:t xml:space="preserve">, odvoz na </w:t>
      </w:r>
      <w:r w:rsidR="00595FC2">
        <w:rPr>
          <w:rFonts w:ascii="Arial" w:hAnsi="Arial" w:cs="Arial"/>
        </w:rPr>
        <w:t>okolní pozemky</w:t>
      </w:r>
    </w:p>
    <w:p w14:paraId="3C47D6B1" w14:textId="77777777" w:rsidR="003918EC" w:rsidRPr="005E5106" w:rsidRDefault="003918EC" w:rsidP="003918EC">
      <w:pPr>
        <w:widowControl w:val="0"/>
        <w:autoSpaceDE w:val="0"/>
        <w:spacing w:line="360" w:lineRule="auto"/>
        <w:jc w:val="both"/>
        <w:rPr>
          <w:rFonts w:ascii="Arial" w:hAnsi="Arial" w:cs="Arial"/>
          <w:sz w:val="24"/>
        </w:rPr>
      </w:pPr>
      <w:r w:rsidRPr="005E5106">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2B0424BC"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i</w:t>
      </w:r>
      <w:r w:rsidR="003918EC" w:rsidRPr="005E5106">
        <w:rPr>
          <w:rFonts w:ascii="Arial" w:hAnsi="Arial" w:cs="Arial"/>
          <w:b/>
          <w:bCs/>
          <w:sz w:val="24"/>
          <w:szCs w:val="26"/>
        </w:rPr>
        <w:t>) Bilance zemních prací</w:t>
      </w:r>
    </w:p>
    <w:p w14:paraId="5902115E" w14:textId="47958BAB" w:rsidR="008A4987" w:rsidRPr="00D26FEB" w:rsidRDefault="00AA4C0D" w:rsidP="008A4987">
      <w:pPr>
        <w:spacing w:line="360" w:lineRule="auto"/>
        <w:jc w:val="both"/>
        <w:rPr>
          <w:rFonts w:ascii="Arial" w:hAnsi="Arial"/>
          <w:sz w:val="24"/>
          <w:szCs w:val="24"/>
        </w:rPr>
      </w:pPr>
      <w:r w:rsidRPr="00D26FEB">
        <w:rPr>
          <w:rFonts w:ascii="Arial" w:hAnsi="Arial"/>
          <w:sz w:val="24"/>
          <w:szCs w:val="24"/>
        </w:rPr>
        <w:t xml:space="preserve">Část vytěžené zeminy bude </w:t>
      </w:r>
      <w:r w:rsidR="004126B7" w:rsidRPr="00D26FEB">
        <w:rPr>
          <w:rFonts w:ascii="Arial" w:hAnsi="Arial"/>
          <w:sz w:val="24"/>
          <w:szCs w:val="24"/>
        </w:rPr>
        <w:t>sloužit k zásypu výtrží v břehových liniích koryta toku.</w:t>
      </w:r>
      <w:r w:rsidRPr="00D26FEB">
        <w:rPr>
          <w:rFonts w:ascii="Arial" w:hAnsi="Arial"/>
          <w:sz w:val="24"/>
          <w:szCs w:val="24"/>
        </w:rPr>
        <w:t xml:space="preserve"> Přebytečná zemina bude</w:t>
      </w:r>
      <w:r w:rsidR="009E7A42" w:rsidRPr="00D26FEB">
        <w:rPr>
          <w:rFonts w:ascii="Arial" w:hAnsi="Arial"/>
          <w:sz w:val="24"/>
          <w:szCs w:val="24"/>
        </w:rPr>
        <w:t xml:space="preserve"> po odvodnění </w:t>
      </w:r>
      <w:r w:rsidRPr="00D26FEB">
        <w:rPr>
          <w:rFonts w:ascii="Arial" w:hAnsi="Arial"/>
          <w:sz w:val="24"/>
          <w:szCs w:val="24"/>
        </w:rPr>
        <w:t xml:space="preserve">vyvezena na </w:t>
      </w:r>
      <w:r w:rsidR="00595FC2">
        <w:rPr>
          <w:rFonts w:ascii="Arial" w:hAnsi="Arial"/>
          <w:sz w:val="24"/>
          <w:szCs w:val="24"/>
        </w:rPr>
        <w:t>okolní pozemky</w:t>
      </w:r>
      <w:r w:rsidRPr="00D26FEB">
        <w:rPr>
          <w:rFonts w:ascii="Arial" w:hAnsi="Arial"/>
          <w:sz w:val="24"/>
          <w:szCs w:val="24"/>
        </w:rPr>
        <w:t>.</w:t>
      </w:r>
    </w:p>
    <w:p w14:paraId="3F613185"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j</w:t>
      </w:r>
      <w:r w:rsidR="003918EC" w:rsidRPr="005E5106">
        <w:rPr>
          <w:rFonts w:ascii="Arial" w:hAnsi="Arial" w:cs="Arial"/>
          <w:b/>
          <w:bCs/>
          <w:sz w:val="24"/>
          <w:szCs w:val="26"/>
        </w:rPr>
        <w:t>) Ochrana životního prostředí při výstavbě</w:t>
      </w:r>
    </w:p>
    <w:p w14:paraId="0EB58426" w14:textId="77777777" w:rsidR="003918EC" w:rsidRPr="005E5106" w:rsidRDefault="003918EC" w:rsidP="003918EC">
      <w:pPr>
        <w:widowControl w:val="0"/>
        <w:autoSpaceDE w:val="0"/>
        <w:spacing w:line="360" w:lineRule="auto"/>
        <w:ind w:firstLine="708"/>
        <w:jc w:val="both"/>
        <w:rPr>
          <w:rFonts w:ascii="Arial" w:hAnsi="Arial"/>
          <w:sz w:val="24"/>
        </w:rPr>
      </w:pPr>
      <w:r w:rsidRPr="005E5106">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649B6E8F" w14:textId="77777777" w:rsidR="003918EC" w:rsidRPr="005E5106" w:rsidRDefault="003918EC" w:rsidP="003918EC">
      <w:pPr>
        <w:spacing w:line="360" w:lineRule="auto"/>
        <w:ind w:firstLine="708"/>
        <w:jc w:val="both"/>
        <w:rPr>
          <w:rFonts w:ascii="Arial" w:hAnsi="Arial" w:cs="Arial"/>
          <w:sz w:val="24"/>
        </w:rPr>
      </w:pPr>
      <w:r w:rsidRPr="005E5106">
        <w:rPr>
          <w:rFonts w:ascii="Arial" w:hAnsi="Arial"/>
          <w:sz w:val="24"/>
        </w:rPr>
        <w:t>Dále je nutno dodržovat určený obvod staveniště a v případě poškození pozemků a komunikací stavební činností uvést tyto do původního stavu. Do</w:t>
      </w:r>
      <w:r w:rsidRPr="005E5106">
        <w:rPr>
          <w:rFonts w:ascii="Arial" w:hAnsi="Arial" w:cs="Arial"/>
          <w:sz w:val="24"/>
        </w:rPr>
        <w:t xml:space="preserve">davatel nesmí připustit únik ropných látek do podzemních ani povrchových vod, stroje musí být zabezpečeny tak, aby nemohlo dojít ke kontaminaci ropnými látkami atp. </w:t>
      </w:r>
    </w:p>
    <w:p w14:paraId="39ED4C1A"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k</w:t>
      </w:r>
      <w:r w:rsidR="003918EC" w:rsidRPr="005E5106">
        <w:rPr>
          <w:rFonts w:ascii="Arial" w:hAnsi="Arial" w:cs="Arial"/>
          <w:b/>
          <w:bCs/>
          <w:sz w:val="24"/>
          <w:szCs w:val="26"/>
        </w:rPr>
        <w:t>) Zásady bezpečnosti a ochrany zdraví při práci</w:t>
      </w:r>
    </w:p>
    <w:p w14:paraId="5F8D475A" w14:textId="77777777" w:rsidR="003918EC" w:rsidRPr="005E5106" w:rsidRDefault="003918EC" w:rsidP="003918EC">
      <w:pPr>
        <w:spacing w:line="360" w:lineRule="auto"/>
        <w:ind w:firstLine="708"/>
        <w:jc w:val="both"/>
        <w:rPr>
          <w:rFonts w:ascii="Arial" w:hAnsi="Arial"/>
          <w:sz w:val="24"/>
        </w:rPr>
      </w:pPr>
      <w:r w:rsidRPr="005E5106">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49F73397"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l</w:t>
      </w:r>
      <w:r w:rsidR="003918EC" w:rsidRPr="005E5106">
        <w:rPr>
          <w:rFonts w:ascii="Arial" w:hAnsi="Arial" w:cs="Arial"/>
          <w:b/>
          <w:bCs/>
          <w:sz w:val="24"/>
          <w:szCs w:val="26"/>
        </w:rPr>
        <w:t>) Úpravy pro bezbariérové užívání výstavbou dotčených staveb</w:t>
      </w:r>
    </w:p>
    <w:p w14:paraId="2B831747"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není vyvolána nutnost úprav bezbariérového užívání výstavbou dotčených staveb.</w:t>
      </w:r>
    </w:p>
    <w:p w14:paraId="5F20B617"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m</w:t>
      </w:r>
      <w:r w:rsidR="003918EC" w:rsidRPr="005E5106">
        <w:rPr>
          <w:rFonts w:ascii="Arial" w:hAnsi="Arial" w:cs="Arial"/>
          <w:b/>
          <w:bCs/>
          <w:sz w:val="24"/>
          <w:szCs w:val="26"/>
        </w:rPr>
        <w:t>) Zásady pro dopravní inženýrská opatření</w:t>
      </w:r>
    </w:p>
    <w:p w14:paraId="04F66C26"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Vzhledem k rozsahu a umístění stavby z</w:t>
      </w:r>
      <w:r w:rsidR="003918EC" w:rsidRPr="005E5106">
        <w:rPr>
          <w:rFonts w:ascii="Arial" w:hAnsi="Arial" w:cs="Arial"/>
          <w:bCs/>
          <w:sz w:val="24"/>
          <w:szCs w:val="26"/>
        </w:rPr>
        <w:t>ásady pro dopravní inženýrská opatření projektová dokumentace neřeší</w:t>
      </w:r>
      <w:r w:rsidRPr="005E5106">
        <w:rPr>
          <w:rFonts w:ascii="Arial" w:hAnsi="Arial" w:cs="Arial"/>
          <w:bCs/>
          <w:sz w:val="24"/>
          <w:szCs w:val="26"/>
        </w:rPr>
        <w:t>.</w:t>
      </w:r>
    </w:p>
    <w:p w14:paraId="7C9F8E78"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n</w:t>
      </w:r>
      <w:r w:rsidR="003918EC" w:rsidRPr="005E5106">
        <w:rPr>
          <w:rFonts w:ascii="Arial" w:hAnsi="Arial" w:cs="Arial"/>
          <w:b/>
          <w:bCs/>
          <w:sz w:val="24"/>
          <w:szCs w:val="26"/>
        </w:rPr>
        <w:t>) Stanovení speciálních podmínek pro provádění stavby</w:t>
      </w:r>
    </w:p>
    <w:p w14:paraId="1029994B" w14:textId="77777777" w:rsidR="007A69EF" w:rsidRPr="005E5106" w:rsidRDefault="007A69EF" w:rsidP="007A69EF">
      <w:pPr>
        <w:widowControl w:val="0"/>
        <w:autoSpaceDE w:val="0"/>
        <w:spacing w:line="360" w:lineRule="auto"/>
        <w:jc w:val="both"/>
        <w:rPr>
          <w:rFonts w:ascii="Arial" w:hAnsi="Arial" w:cs="Arial"/>
          <w:bCs/>
          <w:sz w:val="24"/>
          <w:szCs w:val="26"/>
        </w:rPr>
      </w:pPr>
      <w:r w:rsidRPr="005E5106">
        <w:rPr>
          <w:rFonts w:ascii="Arial" w:hAnsi="Arial" w:cs="Arial"/>
          <w:bCs/>
          <w:sz w:val="24"/>
          <w:szCs w:val="26"/>
        </w:rPr>
        <w:t>Vzhledem k umístění stavby není nutno stanovovat speciální podmínky pro provádění stavby.</w:t>
      </w:r>
    </w:p>
    <w:p w14:paraId="26EA83ED"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o</w:t>
      </w:r>
      <w:r w:rsidR="003918EC" w:rsidRPr="005E5106">
        <w:rPr>
          <w:rFonts w:ascii="Arial" w:hAnsi="Arial" w:cs="Arial"/>
          <w:b/>
          <w:bCs/>
          <w:sz w:val="24"/>
          <w:szCs w:val="26"/>
        </w:rPr>
        <w:t>) Postup výstavby, rozhodující dílčí termíny</w:t>
      </w:r>
    </w:p>
    <w:p w14:paraId="0DD3DEFC" w14:textId="77777777" w:rsidR="003918EC" w:rsidRPr="005E5106" w:rsidRDefault="003918EC" w:rsidP="003918EC">
      <w:pPr>
        <w:pStyle w:val="Zkladntextodsazen"/>
        <w:ind w:firstLine="0"/>
      </w:pPr>
      <w:r w:rsidRPr="005E5106">
        <w:t xml:space="preserve">Před zahájením stavebních prací dodavatel předloží harmonogram stavebních prací, </w:t>
      </w:r>
      <w:r w:rsidRPr="005E5106">
        <w:lastRenderedPageBreak/>
        <w:t>ve kterém bude uvedena časová posloupnost jednotlivých HSV a PSV prací a rozhodující termíny dílčích plnění stavební připravenosti.</w:t>
      </w:r>
    </w:p>
    <w:p w14:paraId="141E32C1" w14:textId="77777777" w:rsidR="003918EC" w:rsidRPr="005E5106" w:rsidRDefault="007A69EF" w:rsidP="003918EC">
      <w:pPr>
        <w:spacing w:line="360" w:lineRule="auto"/>
        <w:rPr>
          <w:rFonts w:ascii="Arial" w:hAnsi="Arial" w:cs="Arial"/>
          <w:b/>
          <w:bCs/>
          <w:sz w:val="24"/>
          <w:szCs w:val="24"/>
        </w:rPr>
      </w:pPr>
      <w:r w:rsidRPr="005E5106">
        <w:rPr>
          <w:rFonts w:ascii="Arial" w:hAnsi="Arial" w:cs="Arial"/>
          <w:b/>
          <w:bCs/>
          <w:sz w:val="24"/>
          <w:szCs w:val="24"/>
        </w:rPr>
        <w:t>p</w:t>
      </w:r>
      <w:r w:rsidR="003918EC" w:rsidRPr="005E5106">
        <w:rPr>
          <w:rFonts w:ascii="Arial" w:hAnsi="Arial" w:cs="Arial"/>
          <w:b/>
          <w:bCs/>
          <w:sz w:val="24"/>
          <w:szCs w:val="24"/>
        </w:rPr>
        <w:t>) Plán kontrolních prohlídek</w:t>
      </w:r>
    </w:p>
    <w:p w14:paraId="658DDB58" w14:textId="31A72025" w:rsidR="003918EC" w:rsidRPr="005E5106" w:rsidRDefault="003918EC" w:rsidP="003918EC">
      <w:pPr>
        <w:spacing w:line="360" w:lineRule="auto"/>
        <w:ind w:firstLine="708"/>
        <w:jc w:val="both"/>
        <w:rPr>
          <w:rFonts w:ascii="Arial" w:hAnsi="Arial" w:cs="Arial"/>
          <w:sz w:val="24"/>
        </w:rPr>
      </w:pPr>
      <w:r w:rsidRPr="005E5106">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w:t>
      </w:r>
      <w:proofErr w:type="gramStart"/>
      <w:r w:rsidRPr="005E5106">
        <w:rPr>
          <w:rFonts w:ascii="Arial" w:hAnsi="Arial" w:cs="Arial"/>
          <w:sz w:val="24"/>
        </w:rPr>
        <w:t>Zákona  č.</w:t>
      </w:r>
      <w:proofErr w:type="gramEnd"/>
      <w:r w:rsidRPr="005E5106">
        <w:rPr>
          <w:rFonts w:ascii="Arial" w:hAnsi="Arial" w:cs="Arial"/>
          <w:sz w:val="24"/>
        </w:rPr>
        <w:t xml:space="preserve"> 183/2006 Sb., o územním plánování a stavebním řádu (stavební zákon). </w:t>
      </w:r>
    </w:p>
    <w:p w14:paraId="0E24B8E1" w14:textId="77777777" w:rsidR="003918EC" w:rsidRPr="005E5106" w:rsidRDefault="003918EC" w:rsidP="003918EC">
      <w:pPr>
        <w:spacing w:line="360" w:lineRule="auto"/>
        <w:jc w:val="both"/>
        <w:rPr>
          <w:rFonts w:ascii="Arial" w:hAnsi="Arial" w:cs="Arial"/>
          <w:sz w:val="24"/>
        </w:rPr>
      </w:pPr>
      <w:r w:rsidRPr="005E5106">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31D55785"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 xml:space="preserve">při geodetickém vytyčení stavby nebo jejích částí (objektů) </w:t>
      </w:r>
    </w:p>
    <w:p w14:paraId="608B639A"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při prohlídce základových spár nebo jejích částí příslušných stavebních konstrukcí.</w:t>
      </w:r>
    </w:p>
    <w:p w14:paraId="5E79066D"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před zakrytím jakýchkoli jiných konstrukcí, které nebudou nadále přístupné a budou mít vliv na kvalitu, životnost a bezpečnost díla (zakrytí pracovních spár konstrukcí apod.)</w:t>
      </w:r>
    </w:p>
    <w:p w14:paraId="63F86A9F"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při případné prohlídce obnažené konstrukce křižující podzemní IS před jejím zasypáním</w:t>
      </w:r>
    </w:p>
    <w:p w14:paraId="4C1F4C99" w14:textId="77777777" w:rsidR="003918EC" w:rsidRPr="005E5106" w:rsidRDefault="003918EC" w:rsidP="003918EC">
      <w:pPr>
        <w:spacing w:line="360" w:lineRule="auto"/>
        <w:jc w:val="both"/>
        <w:rPr>
          <w:rFonts w:ascii="Arial" w:hAnsi="Arial" w:cs="Arial"/>
          <w:sz w:val="24"/>
        </w:rPr>
      </w:pPr>
      <w:r w:rsidRPr="005E5106">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5E5106">
        <w:rPr>
          <w:rFonts w:ascii="Arial" w:hAnsi="Arial" w:cs="Arial"/>
          <w:sz w:val="24"/>
        </w:rPr>
        <w:t>úřadu</w:t>
      </w:r>
      <w:proofErr w:type="gramEnd"/>
      <w:r w:rsidRPr="005E5106">
        <w:rPr>
          <w:rFonts w:ascii="Arial" w:hAnsi="Arial" w:cs="Arial"/>
          <w:sz w:val="24"/>
        </w:rPr>
        <w:t xml:space="preserve"> a to v dostatečném předstihu tak, aby bylo možno sjednat kontrolní prohlídku v náhradním termínu. </w:t>
      </w:r>
    </w:p>
    <w:p w14:paraId="67CA6691" w14:textId="77777777" w:rsidR="004D361E" w:rsidRPr="005E5106" w:rsidRDefault="004D361E">
      <w:pPr>
        <w:pStyle w:val="Nadpis4"/>
        <w:widowControl w:val="0"/>
        <w:autoSpaceDE w:val="0"/>
      </w:pPr>
    </w:p>
    <w:p w14:paraId="5ACDB279" w14:textId="77777777" w:rsidR="008629B3" w:rsidRPr="005E5106" w:rsidRDefault="008629B3" w:rsidP="008629B3">
      <w:pPr>
        <w:pStyle w:val="Nadpis4"/>
        <w:widowControl w:val="0"/>
        <w:autoSpaceDE w:val="0"/>
      </w:pPr>
    </w:p>
    <w:p w14:paraId="2044B815" w14:textId="77777777" w:rsidR="004D361E" w:rsidRPr="005E5106" w:rsidRDefault="004D361E" w:rsidP="008629B3">
      <w:pPr>
        <w:pStyle w:val="Nadpis4"/>
        <w:widowControl w:val="0"/>
        <w:tabs>
          <w:tab w:val="clear" w:pos="864"/>
        </w:tabs>
        <w:autoSpaceDE w:val="0"/>
        <w:ind w:left="0" w:firstLine="0"/>
      </w:pPr>
      <w:r w:rsidRPr="005E5106">
        <w:t xml:space="preserve">Břeclav </w:t>
      </w:r>
      <w:r w:rsidR="00AD7ADE" w:rsidRPr="005E5106">
        <w:t>0</w:t>
      </w:r>
      <w:r w:rsidR="004126B7">
        <w:t>2</w:t>
      </w:r>
      <w:r w:rsidR="00AD7ADE" w:rsidRPr="005E5106">
        <w:t>. 20</w:t>
      </w:r>
      <w:r w:rsidR="00692E22" w:rsidRPr="005E5106">
        <w:t>2</w:t>
      </w:r>
      <w:r w:rsidR="004126B7">
        <w:t>1</w:t>
      </w:r>
      <w:r w:rsidRPr="005E5106">
        <w:tab/>
      </w:r>
      <w:r w:rsidRPr="005E5106">
        <w:tab/>
      </w:r>
      <w:r w:rsidRPr="005E5106">
        <w:tab/>
      </w:r>
      <w:r w:rsidRPr="005E5106">
        <w:tab/>
      </w:r>
      <w:r w:rsidRPr="005E5106">
        <w:tab/>
      </w:r>
      <w:r w:rsidRPr="005E5106">
        <w:tab/>
      </w:r>
      <w:r w:rsidRPr="005E5106">
        <w:tab/>
      </w:r>
      <w:r w:rsidR="008629B3" w:rsidRPr="005E5106">
        <w:tab/>
      </w:r>
      <w:r w:rsidRPr="005E5106">
        <w:t xml:space="preserve"> Ing. Jan Varadínek</w:t>
      </w:r>
    </w:p>
    <w:p w14:paraId="0756B53B" w14:textId="77777777" w:rsidR="004D361E" w:rsidRPr="005E5106" w:rsidRDefault="004D361E">
      <w:pPr>
        <w:pStyle w:val="Zkladntext"/>
      </w:pPr>
    </w:p>
    <w:sectPr w:rsidR="004D361E" w:rsidRPr="005E5106"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BCD5E" w14:textId="77777777" w:rsidR="001D4E2E" w:rsidRDefault="001D4E2E">
      <w:r>
        <w:separator/>
      </w:r>
    </w:p>
  </w:endnote>
  <w:endnote w:type="continuationSeparator" w:id="0">
    <w:p w14:paraId="61BBD57C" w14:textId="77777777" w:rsidR="001D4E2E" w:rsidRDefault="001D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1F66" w14:textId="77777777" w:rsidR="006F0A16" w:rsidRDefault="006F0A16">
    <w:pPr>
      <w:pStyle w:val="Zpat"/>
      <w:pBdr>
        <w:top w:val="single" w:sz="4" w:space="1" w:color="000000"/>
      </w:pBdr>
    </w:pPr>
    <w:r>
      <w:rPr>
        <w:noProof/>
        <w:lang w:eastAsia="cs-CZ"/>
      </w:rPr>
      <w:drawing>
        <wp:inline distT="0" distB="0" distL="0" distR="0" wp14:anchorId="2D2B20F0" wp14:editId="6A9B5839">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F206FF">
      <w:rPr>
        <w:rStyle w:val="slostrnky"/>
      </w:rPr>
      <w:fldChar w:fldCharType="begin"/>
    </w:r>
    <w:r>
      <w:rPr>
        <w:rStyle w:val="slostrnky"/>
      </w:rPr>
      <w:instrText xml:space="preserve"> PAGE </w:instrText>
    </w:r>
    <w:r w:rsidR="00F206FF">
      <w:rPr>
        <w:rStyle w:val="slostrnky"/>
      </w:rPr>
      <w:fldChar w:fldCharType="separate"/>
    </w:r>
    <w:r w:rsidR="00FE2599">
      <w:rPr>
        <w:rStyle w:val="slostrnky"/>
        <w:noProof/>
      </w:rPr>
      <w:t>16</w:t>
    </w:r>
    <w:r w:rsidR="00F206FF">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55F7B" w14:textId="77777777" w:rsidR="001D4E2E" w:rsidRDefault="001D4E2E">
      <w:r>
        <w:separator/>
      </w:r>
    </w:p>
  </w:footnote>
  <w:footnote w:type="continuationSeparator" w:id="0">
    <w:p w14:paraId="2877857D" w14:textId="77777777" w:rsidR="001D4E2E" w:rsidRDefault="001D4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07EA" w14:textId="77777777" w:rsidR="00036806" w:rsidRDefault="00036806" w:rsidP="00036806">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BA47B6">
      <w:rPr>
        <w:i/>
      </w:rPr>
      <w:t>provádění stavby</w:t>
    </w:r>
    <w:r w:rsidR="00BA47B6">
      <w:rPr>
        <w:i/>
      </w:rPr>
      <w:tab/>
    </w:r>
    <w:r>
      <w:rPr>
        <w:i/>
      </w:rPr>
      <w:t xml:space="preserve">   </w:t>
    </w:r>
    <w:r>
      <w:rPr>
        <w:i/>
      </w:rPr>
      <w:tab/>
    </w:r>
    <w:r>
      <w:rPr>
        <w:i/>
      </w:rPr>
      <w:tab/>
    </w:r>
    <w:r>
      <w:rPr>
        <w:i/>
      </w:rPr>
      <w:tab/>
    </w:r>
    <w:r>
      <w:rPr>
        <w:i/>
      </w:rPr>
      <w:tab/>
    </w:r>
    <w:r>
      <w:rPr>
        <w:i/>
      </w:rPr>
      <w:tab/>
    </w:r>
    <w:r>
      <w:rPr>
        <w:i/>
      </w:rPr>
      <w:tab/>
      <w:t xml:space="preserve">         únor 2021</w:t>
    </w:r>
  </w:p>
  <w:p w14:paraId="05736F68" w14:textId="77777777" w:rsidR="006F0A16" w:rsidRPr="0064402C" w:rsidRDefault="00036806" w:rsidP="00036806">
    <w:pPr>
      <w:pStyle w:val="Zhlav"/>
      <w:pBdr>
        <w:top w:val="single" w:sz="4" w:space="1" w:color="000000"/>
        <w:left w:val="single" w:sz="4" w:space="0" w:color="000000"/>
        <w:bottom w:val="single" w:sz="4" w:space="1" w:color="000000"/>
        <w:right w:val="single" w:sz="4" w:space="1" w:color="000000"/>
      </w:pBdr>
      <w:jc w:val="center"/>
      <w:rPr>
        <w:i/>
      </w:rPr>
    </w:pPr>
    <w:r>
      <w:rPr>
        <w:i/>
      </w:rPr>
      <w:tab/>
    </w:r>
    <w:r w:rsidR="00361613">
      <w:rPr>
        <w:bCs/>
        <w:color w:val="333333"/>
      </w:rPr>
      <w:t xml:space="preserve">Tvorovický potok, km 1,600 - 3,500, Měrovice nad </w:t>
    </w:r>
    <w:proofErr w:type="gramStart"/>
    <w:r w:rsidR="00361613">
      <w:rPr>
        <w:bCs/>
        <w:color w:val="333333"/>
      </w:rPr>
      <w:t>Hanou - oprava</w:t>
    </w:r>
    <w:proofErr w:type="gramEnd"/>
    <w:r w:rsidR="00361613">
      <w:rPr>
        <w:bCs/>
        <w:color w:val="333333"/>
      </w:rPr>
      <w:t xml:space="preserve"> opevnění a odstranění nánosu</w:t>
    </w:r>
  </w:p>
  <w:p w14:paraId="3885A2A0" w14:textId="77777777" w:rsidR="006F0A16" w:rsidRPr="00404E96" w:rsidRDefault="006F0A16"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A77"/>
    <w:rsid w:val="000052C9"/>
    <w:rsid w:val="00006876"/>
    <w:rsid w:val="0001144E"/>
    <w:rsid w:val="0001346A"/>
    <w:rsid w:val="0001580E"/>
    <w:rsid w:val="00026B76"/>
    <w:rsid w:val="00027EC8"/>
    <w:rsid w:val="0003205A"/>
    <w:rsid w:val="00033644"/>
    <w:rsid w:val="00034660"/>
    <w:rsid w:val="00034912"/>
    <w:rsid w:val="00036806"/>
    <w:rsid w:val="00037EBD"/>
    <w:rsid w:val="000401B5"/>
    <w:rsid w:val="0004032B"/>
    <w:rsid w:val="00045702"/>
    <w:rsid w:val="000468E2"/>
    <w:rsid w:val="0004791A"/>
    <w:rsid w:val="000514FD"/>
    <w:rsid w:val="00051F65"/>
    <w:rsid w:val="0005295B"/>
    <w:rsid w:val="00054FE3"/>
    <w:rsid w:val="00055153"/>
    <w:rsid w:val="0006522F"/>
    <w:rsid w:val="00066169"/>
    <w:rsid w:val="0007445A"/>
    <w:rsid w:val="00077DF7"/>
    <w:rsid w:val="0008046F"/>
    <w:rsid w:val="000805BB"/>
    <w:rsid w:val="00081629"/>
    <w:rsid w:val="0008749A"/>
    <w:rsid w:val="00091264"/>
    <w:rsid w:val="00091372"/>
    <w:rsid w:val="0009224B"/>
    <w:rsid w:val="000927B1"/>
    <w:rsid w:val="00094394"/>
    <w:rsid w:val="0009725C"/>
    <w:rsid w:val="000A180C"/>
    <w:rsid w:val="000A5B35"/>
    <w:rsid w:val="000B1018"/>
    <w:rsid w:val="000B1481"/>
    <w:rsid w:val="000B2A18"/>
    <w:rsid w:val="000B3957"/>
    <w:rsid w:val="000B3F87"/>
    <w:rsid w:val="000C3590"/>
    <w:rsid w:val="000C43DE"/>
    <w:rsid w:val="000C4EAC"/>
    <w:rsid w:val="000C510D"/>
    <w:rsid w:val="000C63DD"/>
    <w:rsid w:val="000C7AF4"/>
    <w:rsid w:val="000D03CA"/>
    <w:rsid w:val="000D3710"/>
    <w:rsid w:val="000D4338"/>
    <w:rsid w:val="000D514C"/>
    <w:rsid w:val="000D5E50"/>
    <w:rsid w:val="000D60CB"/>
    <w:rsid w:val="000D6B8E"/>
    <w:rsid w:val="000D7741"/>
    <w:rsid w:val="000E2650"/>
    <w:rsid w:val="000E5394"/>
    <w:rsid w:val="000F0515"/>
    <w:rsid w:val="000F2B22"/>
    <w:rsid w:val="000F528C"/>
    <w:rsid w:val="000F5AE0"/>
    <w:rsid w:val="00102481"/>
    <w:rsid w:val="00104271"/>
    <w:rsid w:val="00105794"/>
    <w:rsid w:val="001136CC"/>
    <w:rsid w:val="0011380D"/>
    <w:rsid w:val="00113C26"/>
    <w:rsid w:val="00115BA3"/>
    <w:rsid w:val="00121D55"/>
    <w:rsid w:val="00125414"/>
    <w:rsid w:val="00125D34"/>
    <w:rsid w:val="00126A04"/>
    <w:rsid w:val="001273D8"/>
    <w:rsid w:val="001346CC"/>
    <w:rsid w:val="0013681F"/>
    <w:rsid w:val="00144451"/>
    <w:rsid w:val="00146E75"/>
    <w:rsid w:val="001510A3"/>
    <w:rsid w:val="00151B3D"/>
    <w:rsid w:val="0015217E"/>
    <w:rsid w:val="00155181"/>
    <w:rsid w:val="001702E4"/>
    <w:rsid w:val="001709A7"/>
    <w:rsid w:val="00172594"/>
    <w:rsid w:val="0018183C"/>
    <w:rsid w:val="0018245F"/>
    <w:rsid w:val="00182E46"/>
    <w:rsid w:val="00183B5C"/>
    <w:rsid w:val="00185556"/>
    <w:rsid w:val="00190934"/>
    <w:rsid w:val="00190A19"/>
    <w:rsid w:val="0019309A"/>
    <w:rsid w:val="00197DBC"/>
    <w:rsid w:val="001A2646"/>
    <w:rsid w:val="001A3778"/>
    <w:rsid w:val="001A7454"/>
    <w:rsid w:val="001B230E"/>
    <w:rsid w:val="001B56D8"/>
    <w:rsid w:val="001B5FC0"/>
    <w:rsid w:val="001B7990"/>
    <w:rsid w:val="001C0923"/>
    <w:rsid w:val="001C1551"/>
    <w:rsid w:val="001C7267"/>
    <w:rsid w:val="001D119C"/>
    <w:rsid w:val="001D14B1"/>
    <w:rsid w:val="001D3E3D"/>
    <w:rsid w:val="001D4E2E"/>
    <w:rsid w:val="001D6C6D"/>
    <w:rsid w:val="001D6E8B"/>
    <w:rsid w:val="001D756D"/>
    <w:rsid w:val="001E200C"/>
    <w:rsid w:val="001E35F3"/>
    <w:rsid w:val="001E4549"/>
    <w:rsid w:val="001E497F"/>
    <w:rsid w:val="001E5F89"/>
    <w:rsid w:val="001E6C80"/>
    <w:rsid w:val="001E7E3F"/>
    <w:rsid w:val="001F71C1"/>
    <w:rsid w:val="00204234"/>
    <w:rsid w:val="002046E1"/>
    <w:rsid w:val="00207BBE"/>
    <w:rsid w:val="00215812"/>
    <w:rsid w:val="00221E0C"/>
    <w:rsid w:val="00221FBC"/>
    <w:rsid w:val="002242A4"/>
    <w:rsid w:val="00226E5D"/>
    <w:rsid w:val="00230659"/>
    <w:rsid w:val="002309B9"/>
    <w:rsid w:val="00234F45"/>
    <w:rsid w:val="0024100A"/>
    <w:rsid w:val="00242B40"/>
    <w:rsid w:val="00243B0B"/>
    <w:rsid w:val="002460A2"/>
    <w:rsid w:val="002473DD"/>
    <w:rsid w:val="00250ED3"/>
    <w:rsid w:val="002521FD"/>
    <w:rsid w:val="002528B4"/>
    <w:rsid w:val="00253815"/>
    <w:rsid w:val="0025527F"/>
    <w:rsid w:val="0025576A"/>
    <w:rsid w:val="00256490"/>
    <w:rsid w:val="002606F5"/>
    <w:rsid w:val="00263BA2"/>
    <w:rsid w:val="00263E14"/>
    <w:rsid w:val="002659A6"/>
    <w:rsid w:val="00265C16"/>
    <w:rsid w:val="00271C23"/>
    <w:rsid w:val="0027412E"/>
    <w:rsid w:val="002743CC"/>
    <w:rsid w:val="002748B2"/>
    <w:rsid w:val="00276E2D"/>
    <w:rsid w:val="00277266"/>
    <w:rsid w:val="00277D0C"/>
    <w:rsid w:val="002801CE"/>
    <w:rsid w:val="00280896"/>
    <w:rsid w:val="002818DD"/>
    <w:rsid w:val="00283D0A"/>
    <w:rsid w:val="00283DE5"/>
    <w:rsid w:val="0028643C"/>
    <w:rsid w:val="002875E2"/>
    <w:rsid w:val="00287BFC"/>
    <w:rsid w:val="00290F69"/>
    <w:rsid w:val="002A5A7B"/>
    <w:rsid w:val="002A6BF4"/>
    <w:rsid w:val="002A7AF6"/>
    <w:rsid w:val="002C3D99"/>
    <w:rsid w:val="002C6C6A"/>
    <w:rsid w:val="002C6CE3"/>
    <w:rsid w:val="002D01A3"/>
    <w:rsid w:val="002D08F7"/>
    <w:rsid w:val="002D0958"/>
    <w:rsid w:val="002D0C10"/>
    <w:rsid w:val="002D4CFD"/>
    <w:rsid w:val="002D5BD7"/>
    <w:rsid w:val="002D771F"/>
    <w:rsid w:val="002E2218"/>
    <w:rsid w:val="002E3F6D"/>
    <w:rsid w:val="002F0616"/>
    <w:rsid w:val="002F3AB1"/>
    <w:rsid w:val="002F4241"/>
    <w:rsid w:val="002F49B0"/>
    <w:rsid w:val="002F5216"/>
    <w:rsid w:val="002F5329"/>
    <w:rsid w:val="002F60F6"/>
    <w:rsid w:val="00301D9A"/>
    <w:rsid w:val="00303AF8"/>
    <w:rsid w:val="00303C7B"/>
    <w:rsid w:val="0030412B"/>
    <w:rsid w:val="00306940"/>
    <w:rsid w:val="00307073"/>
    <w:rsid w:val="00307B87"/>
    <w:rsid w:val="0031557F"/>
    <w:rsid w:val="003155A5"/>
    <w:rsid w:val="00317AB4"/>
    <w:rsid w:val="00323114"/>
    <w:rsid w:val="0032416F"/>
    <w:rsid w:val="003253A6"/>
    <w:rsid w:val="003257B7"/>
    <w:rsid w:val="00327E0E"/>
    <w:rsid w:val="00330007"/>
    <w:rsid w:val="0033082D"/>
    <w:rsid w:val="00332967"/>
    <w:rsid w:val="0033322D"/>
    <w:rsid w:val="00334EE5"/>
    <w:rsid w:val="003370A4"/>
    <w:rsid w:val="0034098A"/>
    <w:rsid w:val="00341A6C"/>
    <w:rsid w:val="00343005"/>
    <w:rsid w:val="00350A75"/>
    <w:rsid w:val="00351E7E"/>
    <w:rsid w:val="00351F17"/>
    <w:rsid w:val="003531CC"/>
    <w:rsid w:val="003539D0"/>
    <w:rsid w:val="00354362"/>
    <w:rsid w:val="00354978"/>
    <w:rsid w:val="00356211"/>
    <w:rsid w:val="003566EB"/>
    <w:rsid w:val="00361336"/>
    <w:rsid w:val="00361613"/>
    <w:rsid w:val="00367FB0"/>
    <w:rsid w:val="00372846"/>
    <w:rsid w:val="00375FEC"/>
    <w:rsid w:val="00381A6B"/>
    <w:rsid w:val="00387634"/>
    <w:rsid w:val="00387640"/>
    <w:rsid w:val="00390D84"/>
    <w:rsid w:val="0039182B"/>
    <w:rsid w:val="003918EC"/>
    <w:rsid w:val="00392C25"/>
    <w:rsid w:val="00394DB1"/>
    <w:rsid w:val="00395B4B"/>
    <w:rsid w:val="003A380D"/>
    <w:rsid w:val="003A39F8"/>
    <w:rsid w:val="003A4DA3"/>
    <w:rsid w:val="003A6515"/>
    <w:rsid w:val="003B0F23"/>
    <w:rsid w:val="003C2D1B"/>
    <w:rsid w:val="003D02D1"/>
    <w:rsid w:val="003D08E6"/>
    <w:rsid w:val="003D1375"/>
    <w:rsid w:val="003D27BD"/>
    <w:rsid w:val="003E11F8"/>
    <w:rsid w:val="003E3EE4"/>
    <w:rsid w:val="003F0A34"/>
    <w:rsid w:val="003F3A33"/>
    <w:rsid w:val="00404A39"/>
    <w:rsid w:val="00404E96"/>
    <w:rsid w:val="004126B7"/>
    <w:rsid w:val="00413EC8"/>
    <w:rsid w:val="00414A98"/>
    <w:rsid w:val="004153C7"/>
    <w:rsid w:val="00417B58"/>
    <w:rsid w:val="00423282"/>
    <w:rsid w:val="00427185"/>
    <w:rsid w:val="00427568"/>
    <w:rsid w:val="00431975"/>
    <w:rsid w:val="00432008"/>
    <w:rsid w:val="00432653"/>
    <w:rsid w:val="004339D5"/>
    <w:rsid w:val="00436916"/>
    <w:rsid w:val="004373EC"/>
    <w:rsid w:val="00443A9A"/>
    <w:rsid w:val="00444B61"/>
    <w:rsid w:val="004549A4"/>
    <w:rsid w:val="00460C04"/>
    <w:rsid w:val="00461D8A"/>
    <w:rsid w:val="00463222"/>
    <w:rsid w:val="004643B0"/>
    <w:rsid w:val="0047245D"/>
    <w:rsid w:val="004728A7"/>
    <w:rsid w:val="00472CC2"/>
    <w:rsid w:val="00477CFB"/>
    <w:rsid w:val="004909E0"/>
    <w:rsid w:val="0049531B"/>
    <w:rsid w:val="00495ECB"/>
    <w:rsid w:val="00497DD6"/>
    <w:rsid w:val="004A3CF5"/>
    <w:rsid w:val="004A51D8"/>
    <w:rsid w:val="004A5452"/>
    <w:rsid w:val="004A624E"/>
    <w:rsid w:val="004B630C"/>
    <w:rsid w:val="004C12D6"/>
    <w:rsid w:val="004C1B98"/>
    <w:rsid w:val="004C3837"/>
    <w:rsid w:val="004C4823"/>
    <w:rsid w:val="004C484E"/>
    <w:rsid w:val="004C5BEE"/>
    <w:rsid w:val="004D07C3"/>
    <w:rsid w:val="004D07F5"/>
    <w:rsid w:val="004D0CF9"/>
    <w:rsid w:val="004D361E"/>
    <w:rsid w:val="004D48A0"/>
    <w:rsid w:val="004D7974"/>
    <w:rsid w:val="004E422D"/>
    <w:rsid w:val="004E4D3E"/>
    <w:rsid w:val="004E59F3"/>
    <w:rsid w:val="004E7205"/>
    <w:rsid w:val="004E7681"/>
    <w:rsid w:val="004F425A"/>
    <w:rsid w:val="004F4674"/>
    <w:rsid w:val="004F4EC1"/>
    <w:rsid w:val="004F5269"/>
    <w:rsid w:val="004F7535"/>
    <w:rsid w:val="00502D75"/>
    <w:rsid w:val="00511BBC"/>
    <w:rsid w:val="00512E30"/>
    <w:rsid w:val="00513E77"/>
    <w:rsid w:val="00515BB5"/>
    <w:rsid w:val="00521C2E"/>
    <w:rsid w:val="00524194"/>
    <w:rsid w:val="00525783"/>
    <w:rsid w:val="00525A0E"/>
    <w:rsid w:val="0052736D"/>
    <w:rsid w:val="00530C25"/>
    <w:rsid w:val="00531F1E"/>
    <w:rsid w:val="00532555"/>
    <w:rsid w:val="0053436E"/>
    <w:rsid w:val="00534579"/>
    <w:rsid w:val="00537AF6"/>
    <w:rsid w:val="00541FA5"/>
    <w:rsid w:val="00543C84"/>
    <w:rsid w:val="00546971"/>
    <w:rsid w:val="00547369"/>
    <w:rsid w:val="00554F0E"/>
    <w:rsid w:val="00555F8D"/>
    <w:rsid w:val="00556086"/>
    <w:rsid w:val="005560AC"/>
    <w:rsid w:val="00562BC9"/>
    <w:rsid w:val="00563440"/>
    <w:rsid w:val="00566523"/>
    <w:rsid w:val="00566968"/>
    <w:rsid w:val="00566B4D"/>
    <w:rsid w:val="005806E8"/>
    <w:rsid w:val="00583E57"/>
    <w:rsid w:val="00584B3F"/>
    <w:rsid w:val="00584D0F"/>
    <w:rsid w:val="0058645E"/>
    <w:rsid w:val="00587A31"/>
    <w:rsid w:val="00593D86"/>
    <w:rsid w:val="00595DEC"/>
    <w:rsid w:val="00595FC2"/>
    <w:rsid w:val="00596AD9"/>
    <w:rsid w:val="005A0EFB"/>
    <w:rsid w:val="005A3D3B"/>
    <w:rsid w:val="005A5375"/>
    <w:rsid w:val="005B5C3D"/>
    <w:rsid w:val="005B72A2"/>
    <w:rsid w:val="005C5811"/>
    <w:rsid w:val="005C5E81"/>
    <w:rsid w:val="005C720A"/>
    <w:rsid w:val="005C727A"/>
    <w:rsid w:val="005C7F07"/>
    <w:rsid w:val="005D09FE"/>
    <w:rsid w:val="005D768E"/>
    <w:rsid w:val="005E3571"/>
    <w:rsid w:val="005E5106"/>
    <w:rsid w:val="005E647F"/>
    <w:rsid w:val="005F4A28"/>
    <w:rsid w:val="005F5449"/>
    <w:rsid w:val="005F54C6"/>
    <w:rsid w:val="00601231"/>
    <w:rsid w:val="00603DF6"/>
    <w:rsid w:val="00606D9C"/>
    <w:rsid w:val="00612CFC"/>
    <w:rsid w:val="0061440D"/>
    <w:rsid w:val="00614F9D"/>
    <w:rsid w:val="00615148"/>
    <w:rsid w:val="0061620E"/>
    <w:rsid w:val="00617FA5"/>
    <w:rsid w:val="00620327"/>
    <w:rsid w:val="00620C81"/>
    <w:rsid w:val="006222E1"/>
    <w:rsid w:val="0063429D"/>
    <w:rsid w:val="00637D39"/>
    <w:rsid w:val="00643342"/>
    <w:rsid w:val="0064402C"/>
    <w:rsid w:val="00644AE6"/>
    <w:rsid w:val="00645615"/>
    <w:rsid w:val="00646249"/>
    <w:rsid w:val="00646824"/>
    <w:rsid w:val="00652B6F"/>
    <w:rsid w:val="0065410F"/>
    <w:rsid w:val="00656220"/>
    <w:rsid w:val="0065763A"/>
    <w:rsid w:val="00664324"/>
    <w:rsid w:val="00664328"/>
    <w:rsid w:val="00667408"/>
    <w:rsid w:val="00670910"/>
    <w:rsid w:val="00671B1F"/>
    <w:rsid w:val="006823E0"/>
    <w:rsid w:val="00683002"/>
    <w:rsid w:val="00692A04"/>
    <w:rsid w:val="00692E22"/>
    <w:rsid w:val="00696B09"/>
    <w:rsid w:val="006A07F4"/>
    <w:rsid w:val="006A6CBA"/>
    <w:rsid w:val="006B44C4"/>
    <w:rsid w:val="006B6CDA"/>
    <w:rsid w:val="006C176D"/>
    <w:rsid w:val="006C5457"/>
    <w:rsid w:val="006D01F9"/>
    <w:rsid w:val="006D050D"/>
    <w:rsid w:val="006D3104"/>
    <w:rsid w:val="006D327B"/>
    <w:rsid w:val="006D6B20"/>
    <w:rsid w:val="006D75CE"/>
    <w:rsid w:val="006E2B37"/>
    <w:rsid w:val="006E3A5E"/>
    <w:rsid w:val="006E4922"/>
    <w:rsid w:val="006E66E3"/>
    <w:rsid w:val="006E6DAC"/>
    <w:rsid w:val="006F0A16"/>
    <w:rsid w:val="006F1B32"/>
    <w:rsid w:val="006F58AB"/>
    <w:rsid w:val="006F723B"/>
    <w:rsid w:val="006F7322"/>
    <w:rsid w:val="00702DE5"/>
    <w:rsid w:val="0070523A"/>
    <w:rsid w:val="00706E91"/>
    <w:rsid w:val="007070B4"/>
    <w:rsid w:val="007075B8"/>
    <w:rsid w:val="007103FA"/>
    <w:rsid w:val="00712D4E"/>
    <w:rsid w:val="00715C0F"/>
    <w:rsid w:val="00715F15"/>
    <w:rsid w:val="0071717C"/>
    <w:rsid w:val="00723E46"/>
    <w:rsid w:val="00725DF9"/>
    <w:rsid w:val="00727560"/>
    <w:rsid w:val="007276EC"/>
    <w:rsid w:val="00727A44"/>
    <w:rsid w:val="00727D6F"/>
    <w:rsid w:val="00727F6C"/>
    <w:rsid w:val="00734A88"/>
    <w:rsid w:val="00735AA5"/>
    <w:rsid w:val="007371FE"/>
    <w:rsid w:val="0074034D"/>
    <w:rsid w:val="007413B1"/>
    <w:rsid w:val="00745906"/>
    <w:rsid w:val="007468DD"/>
    <w:rsid w:val="00747C9C"/>
    <w:rsid w:val="00747F54"/>
    <w:rsid w:val="007520F0"/>
    <w:rsid w:val="00754F6D"/>
    <w:rsid w:val="0075797B"/>
    <w:rsid w:val="00760349"/>
    <w:rsid w:val="00764018"/>
    <w:rsid w:val="007647EB"/>
    <w:rsid w:val="00765B7C"/>
    <w:rsid w:val="00770977"/>
    <w:rsid w:val="00773645"/>
    <w:rsid w:val="0077381F"/>
    <w:rsid w:val="0077519D"/>
    <w:rsid w:val="007776D6"/>
    <w:rsid w:val="00780DAA"/>
    <w:rsid w:val="00784A19"/>
    <w:rsid w:val="007856F7"/>
    <w:rsid w:val="00785B10"/>
    <w:rsid w:val="00785F9A"/>
    <w:rsid w:val="007906A7"/>
    <w:rsid w:val="00790DB3"/>
    <w:rsid w:val="00792006"/>
    <w:rsid w:val="00792551"/>
    <w:rsid w:val="00793176"/>
    <w:rsid w:val="00795485"/>
    <w:rsid w:val="007A2C3B"/>
    <w:rsid w:val="007A361E"/>
    <w:rsid w:val="007A69EF"/>
    <w:rsid w:val="007B38A0"/>
    <w:rsid w:val="007B39BC"/>
    <w:rsid w:val="007B5F4E"/>
    <w:rsid w:val="007B642A"/>
    <w:rsid w:val="007C37EE"/>
    <w:rsid w:val="007C5889"/>
    <w:rsid w:val="007C6429"/>
    <w:rsid w:val="007D06A9"/>
    <w:rsid w:val="007D0765"/>
    <w:rsid w:val="007D724D"/>
    <w:rsid w:val="007D7500"/>
    <w:rsid w:val="007E194E"/>
    <w:rsid w:val="007E1CE2"/>
    <w:rsid w:val="007E263D"/>
    <w:rsid w:val="007E3F89"/>
    <w:rsid w:val="007E480E"/>
    <w:rsid w:val="007E4D6E"/>
    <w:rsid w:val="007F0D55"/>
    <w:rsid w:val="007F2234"/>
    <w:rsid w:val="007F7138"/>
    <w:rsid w:val="00802149"/>
    <w:rsid w:val="0080310C"/>
    <w:rsid w:val="0080755D"/>
    <w:rsid w:val="008102DA"/>
    <w:rsid w:val="00810F93"/>
    <w:rsid w:val="0081200F"/>
    <w:rsid w:val="0081298D"/>
    <w:rsid w:val="008167DB"/>
    <w:rsid w:val="00816A70"/>
    <w:rsid w:val="00821D64"/>
    <w:rsid w:val="00822FAB"/>
    <w:rsid w:val="00825A4C"/>
    <w:rsid w:val="008262D0"/>
    <w:rsid w:val="00833FC4"/>
    <w:rsid w:val="00840B31"/>
    <w:rsid w:val="00842655"/>
    <w:rsid w:val="008430AF"/>
    <w:rsid w:val="008431DF"/>
    <w:rsid w:val="00846FBA"/>
    <w:rsid w:val="0085210B"/>
    <w:rsid w:val="0085443C"/>
    <w:rsid w:val="008579B8"/>
    <w:rsid w:val="008629B3"/>
    <w:rsid w:val="00865169"/>
    <w:rsid w:val="008678A0"/>
    <w:rsid w:val="00870FA6"/>
    <w:rsid w:val="00871445"/>
    <w:rsid w:val="00872780"/>
    <w:rsid w:val="008734A9"/>
    <w:rsid w:val="0087402D"/>
    <w:rsid w:val="00874836"/>
    <w:rsid w:val="00874CD4"/>
    <w:rsid w:val="00876780"/>
    <w:rsid w:val="008769C7"/>
    <w:rsid w:val="00880352"/>
    <w:rsid w:val="00881E68"/>
    <w:rsid w:val="00892580"/>
    <w:rsid w:val="00892B14"/>
    <w:rsid w:val="00897947"/>
    <w:rsid w:val="008A0E28"/>
    <w:rsid w:val="008A4987"/>
    <w:rsid w:val="008A5D6E"/>
    <w:rsid w:val="008A6E56"/>
    <w:rsid w:val="008A6E61"/>
    <w:rsid w:val="008B0C15"/>
    <w:rsid w:val="008B44EF"/>
    <w:rsid w:val="008B5720"/>
    <w:rsid w:val="008B5DE2"/>
    <w:rsid w:val="008B7211"/>
    <w:rsid w:val="008C7626"/>
    <w:rsid w:val="008C7BB4"/>
    <w:rsid w:val="008D1B00"/>
    <w:rsid w:val="008E13E1"/>
    <w:rsid w:val="008E4408"/>
    <w:rsid w:val="008E74DA"/>
    <w:rsid w:val="008F0729"/>
    <w:rsid w:val="008F117A"/>
    <w:rsid w:val="008F1CA3"/>
    <w:rsid w:val="008F2BE6"/>
    <w:rsid w:val="008F6980"/>
    <w:rsid w:val="008F79FE"/>
    <w:rsid w:val="008F7E58"/>
    <w:rsid w:val="00906601"/>
    <w:rsid w:val="00912D76"/>
    <w:rsid w:val="00914957"/>
    <w:rsid w:val="009152D4"/>
    <w:rsid w:val="00915A14"/>
    <w:rsid w:val="00916CC2"/>
    <w:rsid w:val="00920DAD"/>
    <w:rsid w:val="00924304"/>
    <w:rsid w:val="00926007"/>
    <w:rsid w:val="009321AD"/>
    <w:rsid w:val="00936C9B"/>
    <w:rsid w:val="009373D0"/>
    <w:rsid w:val="0093777B"/>
    <w:rsid w:val="009450DB"/>
    <w:rsid w:val="00945907"/>
    <w:rsid w:val="00945E3C"/>
    <w:rsid w:val="009502DF"/>
    <w:rsid w:val="009615B0"/>
    <w:rsid w:val="00962A4A"/>
    <w:rsid w:val="00963F54"/>
    <w:rsid w:val="00964B3E"/>
    <w:rsid w:val="00970CA5"/>
    <w:rsid w:val="00970EE6"/>
    <w:rsid w:val="009718E3"/>
    <w:rsid w:val="00976037"/>
    <w:rsid w:val="00980C85"/>
    <w:rsid w:val="00982344"/>
    <w:rsid w:val="00982C7F"/>
    <w:rsid w:val="0098704A"/>
    <w:rsid w:val="00993210"/>
    <w:rsid w:val="009A39F1"/>
    <w:rsid w:val="009A6EDC"/>
    <w:rsid w:val="009B18CB"/>
    <w:rsid w:val="009B1924"/>
    <w:rsid w:val="009B2862"/>
    <w:rsid w:val="009B7268"/>
    <w:rsid w:val="009C15FB"/>
    <w:rsid w:val="009C5DFE"/>
    <w:rsid w:val="009C6055"/>
    <w:rsid w:val="009C722D"/>
    <w:rsid w:val="009D1B20"/>
    <w:rsid w:val="009D3877"/>
    <w:rsid w:val="009E139E"/>
    <w:rsid w:val="009E256A"/>
    <w:rsid w:val="009E45A9"/>
    <w:rsid w:val="009E5B3C"/>
    <w:rsid w:val="009E6F97"/>
    <w:rsid w:val="009E7A42"/>
    <w:rsid w:val="009F14D9"/>
    <w:rsid w:val="009F4111"/>
    <w:rsid w:val="00A02E8F"/>
    <w:rsid w:val="00A03AB7"/>
    <w:rsid w:val="00A063A4"/>
    <w:rsid w:val="00A06A73"/>
    <w:rsid w:val="00A10738"/>
    <w:rsid w:val="00A109AC"/>
    <w:rsid w:val="00A1227C"/>
    <w:rsid w:val="00A122C3"/>
    <w:rsid w:val="00A12589"/>
    <w:rsid w:val="00A1489C"/>
    <w:rsid w:val="00A211A4"/>
    <w:rsid w:val="00A26246"/>
    <w:rsid w:val="00A3276C"/>
    <w:rsid w:val="00A41648"/>
    <w:rsid w:val="00A4267B"/>
    <w:rsid w:val="00A42CBA"/>
    <w:rsid w:val="00A43774"/>
    <w:rsid w:val="00A467CF"/>
    <w:rsid w:val="00A507FA"/>
    <w:rsid w:val="00A5104F"/>
    <w:rsid w:val="00A571A3"/>
    <w:rsid w:val="00A64CF3"/>
    <w:rsid w:val="00A74407"/>
    <w:rsid w:val="00A77010"/>
    <w:rsid w:val="00A8206D"/>
    <w:rsid w:val="00A845B6"/>
    <w:rsid w:val="00A87277"/>
    <w:rsid w:val="00A94514"/>
    <w:rsid w:val="00A948C9"/>
    <w:rsid w:val="00A95638"/>
    <w:rsid w:val="00A969B0"/>
    <w:rsid w:val="00AA0BBA"/>
    <w:rsid w:val="00AA1D34"/>
    <w:rsid w:val="00AA3764"/>
    <w:rsid w:val="00AA46CD"/>
    <w:rsid w:val="00AA49C1"/>
    <w:rsid w:val="00AA4C0D"/>
    <w:rsid w:val="00AA4E9C"/>
    <w:rsid w:val="00AB07ED"/>
    <w:rsid w:val="00AB3017"/>
    <w:rsid w:val="00AB35E6"/>
    <w:rsid w:val="00AB4F6B"/>
    <w:rsid w:val="00AB776E"/>
    <w:rsid w:val="00AC147D"/>
    <w:rsid w:val="00AC1653"/>
    <w:rsid w:val="00AC1CC7"/>
    <w:rsid w:val="00AC369F"/>
    <w:rsid w:val="00AC4596"/>
    <w:rsid w:val="00AC4EE4"/>
    <w:rsid w:val="00AD1866"/>
    <w:rsid w:val="00AD3B03"/>
    <w:rsid w:val="00AD4F6C"/>
    <w:rsid w:val="00AD727E"/>
    <w:rsid w:val="00AD7ADE"/>
    <w:rsid w:val="00AE0A02"/>
    <w:rsid w:val="00AE0B60"/>
    <w:rsid w:val="00AE1123"/>
    <w:rsid w:val="00AE3A6A"/>
    <w:rsid w:val="00AE4780"/>
    <w:rsid w:val="00AE79B4"/>
    <w:rsid w:val="00AE7FC8"/>
    <w:rsid w:val="00AF09ED"/>
    <w:rsid w:val="00AF4C65"/>
    <w:rsid w:val="00AF6193"/>
    <w:rsid w:val="00AF66D1"/>
    <w:rsid w:val="00AF6F95"/>
    <w:rsid w:val="00B01F77"/>
    <w:rsid w:val="00B04C6E"/>
    <w:rsid w:val="00B062D2"/>
    <w:rsid w:val="00B07CEC"/>
    <w:rsid w:val="00B13DFE"/>
    <w:rsid w:val="00B16743"/>
    <w:rsid w:val="00B17684"/>
    <w:rsid w:val="00B17C4A"/>
    <w:rsid w:val="00B20004"/>
    <w:rsid w:val="00B20D8E"/>
    <w:rsid w:val="00B21A71"/>
    <w:rsid w:val="00B22271"/>
    <w:rsid w:val="00B2260D"/>
    <w:rsid w:val="00B26F35"/>
    <w:rsid w:val="00B31741"/>
    <w:rsid w:val="00B3256D"/>
    <w:rsid w:val="00B330D4"/>
    <w:rsid w:val="00B33A13"/>
    <w:rsid w:val="00B33B77"/>
    <w:rsid w:val="00B34DE3"/>
    <w:rsid w:val="00B36FC1"/>
    <w:rsid w:val="00B40622"/>
    <w:rsid w:val="00B46B59"/>
    <w:rsid w:val="00B473AB"/>
    <w:rsid w:val="00B60B86"/>
    <w:rsid w:val="00B65890"/>
    <w:rsid w:val="00B66438"/>
    <w:rsid w:val="00B71C59"/>
    <w:rsid w:val="00B75A0C"/>
    <w:rsid w:val="00B825EB"/>
    <w:rsid w:val="00B838F8"/>
    <w:rsid w:val="00B85A33"/>
    <w:rsid w:val="00B87951"/>
    <w:rsid w:val="00BA2988"/>
    <w:rsid w:val="00BA47B6"/>
    <w:rsid w:val="00BA765C"/>
    <w:rsid w:val="00BB2A57"/>
    <w:rsid w:val="00BB53A0"/>
    <w:rsid w:val="00BB59FD"/>
    <w:rsid w:val="00BB5E10"/>
    <w:rsid w:val="00BB686E"/>
    <w:rsid w:val="00BB6CC0"/>
    <w:rsid w:val="00BC01E0"/>
    <w:rsid w:val="00BC1512"/>
    <w:rsid w:val="00BC2DEC"/>
    <w:rsid w:val="00BD14E9"/>
    <w:rsid w:val="00BD2496"/>
    <w:rsid w:val="00BD275A"/>
    <w:rsid w:val="00BD5ACB"/>
    <w:rsid w:val="00BD6DE5"/>
    <w:rsid w:val="00BE1CD5"/>
    <w:rsid w:val="00BE5711"/>
    <w:rsid w:val="00BF15BF"/>
    <w:rsid w:val="00BF4A20"/>
    <w:rsid w:val="00BF5751"/>
    <w:rsid w:val="00C132F9"/>
    <w:rsid w:val="00C1489A"/>
    <w:rsid w:val="00C17B9D"/>
    <w:rsid w:val="00C22587"/>
    <w:rsid w:val="00C22847"/>
    <w:rsid w:val="00C22BE5"/>
    <w:rsid w:val="00C25880"/>
    <w:rsid w:val="00C26DB8"/>
    <w:rsid w:val="00C316B3"/>
    <w:rsid w:val="00C37217"/>
    <w:rsid w:val="00C438A2"/>
    <w:rsid w:val="00C478B2"/>
    <w:rsid w:val="00C47D4F"/>
    <w:rsid w:val="00C50828"/>
    <w:rsid w:val="00C5275E"/>
    <w:rsid w:val="00C534E1"/>
    <w:rsid w:val="00C607C5"/>
    <w:rsid w:val="00C61307"/>
    <w:rsid w:val="00C6738B"/>
    <w:rsid w:val="00C7017C"/>
    <w:rsid w:val="00C76C6D"/>
    <w:rsid w:val="00C9069E"/>
    <w:rsid w:val="00C93CE0"/>
    <w:rsid w:val="00C9525A"/>
    <w:rsid w:val="00C95EAC"/>
    <w:rsid w:val="00C975FD"/>
    <w:rsid w:val="00CA0B51"/>
    <w:rsid w:val="00CA51E6"/>
    <w:rsid w:val="00CA7C40"/>
    <w:rsid w:val="00CB2635"/>
    <w:rsid w:val="00CB4ADF"/>
    <w:rsid w:val="00CB5271"/>
    <w:rsid w:val="00CB7F2D"/>
    <w:rsid w:val="00CC3B6F"/>
    <w:rsid w:val="00CD6FE0"/>
    <w:rsid w:val="00CE0D56"/>
    <w:rsid w:val="00CE2870"/>
    <w:rsid w:val="00CE5C8D"/>
    <w:rsid w:val="00CE7290"/>
    <w:rsid w:val="00CF0058"/>
    <w:rsid w:val="00CF0B6E"/>
    <w:rsid w:val="00CF1512"/>
    <w:rsid w:val="00CF2AA2"/>
    <w:rsid w:val="00CF5E3A"/>
    <w:rsid w:val="00D010D8"/>
    <w:rsid w:val="00D015F6"/>
    <w:rsid w:val="00D03769"/>
    <w:rsid w:val="00D054D7"/>
    <w:rsid w:val="00D07DC2"/>
    <w:rsid w:val="00D10AEF"/>
    <w:rsid w:val="00D13812"/>
    <w:rsid w:val="00D1539D"/>
    <w:rsid w:val="00D15E90"/>
    <w:rsid w:val="00D200E0"/>
    <w:rsid w:val="00D21786"/>
    <w:rsid w:val="00D22023"/>
    <w:rsid w:val="00D22297"/>
    <w:rsid w:val="00D24CAF"/>
    <w:rsid w:val="00D26FEB"/>
    <w:rsid w:val="00D31FB1"/>
    <w:rsid w:val="00D346B0"/>
    <w:rsid w:val="00D40B25"/>
    <w:rsid w:val="00D41699"/>
    <w:rsid w:val="00D436CB"/>
    <w:rsid w:val="00D43C9F"/>
    <w:rsid w:val="00D440A1"/>
    <w:rsid w:val="00D44604"/>
    <w:rsid w:val="00D4514F"/>
    <w:rsid w:val="00D45785"/>
    <w:rsid w:val="00D45A9F"/>
    <w:rsid w:val="00D45E4B"/>
    <w:rsid w:val="00D50176"/>
    <w:rsid w:val="00D53225"/>
    <w:rsid w:val="00D53A23"/>
    <w:rsid w:val="00D613A7"/>
    <w:rsid w:val="00D661BC"/>
    <w:rsid w:val="00D7310A"/>
    <w:rsid w:val="00D7540B"/>
    <w:rsid w:val="00D773B4"/>
    <w:rsid w:val="00D95E2E"/>
    <w:rsid w:val="00DA2279"/>
    <w:rsid w:val="00DA2EE9"/>
    <w:rsid w:val="00DA3143"/>
    <w:rsid w:val="00DA4CFF"/>
    <w:rsid w:val="00DB0675"/>
    <w:rsid w:val="00DB0AE5"/>
    <w:rsid w:val="00DB40AE"/>
    <w:rsid w:val="00DB554F"/>
    <w:rsid w:val="00DC16B6"/>
    <w:rsid w:val="00DC309A"/>
    <w:rsid w:val="00DC5A95"/>
    <w:rsid w:val="00DC7D95"/>
    <w:rsid w:val="00DD2CA1"/>
    <w:rsid w:val="00DD49D9"/>
    <w:rsid w:val="00DD5484"/>
    <w:rsid w:val="00DD5F9D"/>
    <w:rsid w:val="00DD6277"/>
    <w:rsid w:val="00DE0899"/>
    <w:rsid w:val="00DE0C69"/>
    <w:rsid w:val="00DE333E"/>
    <w:rsid w:val="00DE6F0C"/>
    <w:rsid w:val="00DF139B"/>
    <w:rsid w:val="00DF4DA2"/>
    <w:rsid w:val="00DF57DD"/>
    <w:rsid w:val="00DF5D23"/>
    <w:rsid w:val="00DF6F64"/>
    <w:rsid w:val="00E009A0"/>
    <w:rsid w:val="00E02D84"/>
    <w:rsid w:val="00E05124"/>
    <w:rsid w:val="00E05362"/>
    <w:rsid w:val="00E05448"/>
    <w:rsid w:val="00E054B8"/>
    <w:rsid w:val="00E13314"/>
    <w:rsid w:val="00E133D1"/>
    <w:rsid w:val="00E13C29"/>
    <w:rsid w:val="00E2160C"/>
    <w:rsid w:val="00E25525"/>
    <w:rsid w:val="00E25F09"/>
    <w:rsid w:val="00E30742"/>
    <w:rsid w:val="00E3287F"/>
    <w:rsid w:val="00E32E4B"/>
    <w:rsid w:val="00E33024"/>
    <w:rsid w:val="00E335BB"/>
    <w:rsid w:val="00E344D7"/>
    <w:rsid w:val="00E35071"/>
    <w:rsid w:val="00E40F64"/>
    <w:rsid w:val="00E42409"/>
    <w:rsid w:val="00E44BB8"/>
    <w:rsid w:val="00E47954"/>
    <w:rsid w:val="00E54C43"/>
    <w:rsid w:val="00E57E8D"/>
    <w:rsid w:val="00E648DC"/>
    <w:rsid w:val="00E65DE3"/>
    <w:rsid w:val="00E66402"/>
    <w:rsid w:val="00E7100B"/>
    <w:rsid w:val="00E75005"/>
    <w:rsid w:val="00E76EBF"/>
    <w:rsid w:val="00E779FA"/>
    <w:rsid w:val="00E823E7"/>
    <w:rsid w:val="00E86021"/>
    <w:rsid w:val="00E87F2A"/>
    <w:rsid w:val="00E90E77"/>
    <w:rsid w:val="00E948FC"/>
    <w:rsid w:val="00E97417"/>
    <w:rsid w:val="00EA1B1D"/>
    <w:rsid w:val="00EA2089"/>
    <w:rsid w:val="00EA2D78"/>
    <w:rsid w:val="00EA5492"/>
    <w:rsid w:val="00EB03BD"/>
    <w:rsid w:val="00EB16EB"/>
    <w:rsid w:val="00EB454E"/>
    <w:rsid w:val="00EB6194"/>
    <w:rsid w:val="00EB61B3"/>
    <w:rsid w:val="00EC0674"/>
    <w:rsid w:val="00EC35FD"/>
    <w:rsid w:val="00EC3820"/>
    <w:rsid w:val="00EC58E5"/>
    <w:rsid w:val="00EC5D6B"/>
    <w:rsid w:val="00EC6F8D"/>
    <w:rsid w:val="00ED0476"/>
    <w:rsid w:val="00ED3B7A"/>
    <w:rsid w:val="00ED46E1"/>
    <w:rsid w:val="00ED4F4D"/>
    <w:rsid w:val="00ED78D0"/>
    <w:rsid w:val="00EE1859"/>
    <w:rsid w:val="00EE2E74"/>
    <w:rsid w:val="00EE51D7"/>
    <w:rsid w:val="00EE55C0"/>
    <w:rsid w:val="00EE6CAF"/>
    <w:rsid w:val="00EE7983"/>
    <w:rsid w:val="00EE7FD5"/>
    <w:rsid w:val="00EF06C0"/>
    <w:rsid w:val="00EF1817"/>
    <w:rsid w:val="00EF2868"/>
    <w:rsid w:val="00EF3FD0"/>
    <w:rsid w:val="00EF4E05"/>
    <w:rsid w:val="00F00B93"/>
    <w:rsid w:val="00F029F0"/>
    <w:rsid w:val="00F032BB"/>
    <w:rsid w:val="00F06923"/>
    <w:rsid w:val="00F14442"/>
    <w:rsid w:val="00F206FF"/>
    <w:rsid w:val="00F20A52"/>
    <w:rsid w:val="00F26F24"/>
    <w:rsid w:val="00F330E0"/>
    <w:rsid w:val="00F33F80"/>
    <w:rsid w:val="00F342A0"/>
    <w:rsid w:val="00F377A1"/>
    <w:rsid w:val="00F42DFB"/>
    <w:rsid w:val="00F45862"/>
    <w:rsid w:val="00F60E84"/>
    <w:rsid w:val="00F62449"/>
    <w:rsid w:val="00F62A67"/>
    <w:rsid w:val="00F65CCA"/>
    <w:rsid w:val="00F72982"/>
    <w:rsid w:val="00F73E09"/>
    <w:rsid w:val="00F80832"/>
    <w:rsid w:val="00F8540F"/>
    <w:rsid w:val="00F93246"/>
    <w:rsid w:val="00F94D2C"/>
    <w:rsid w:val="00FA3CD7"/>
    <w:rsid w:val="00FA4A91"/>
    <w:rsid w:val="00FB138E"/>
    <w:rsid w:val="00FB44E0"/>
    <w:rsid w:val="00FB6729"/>
    <w:rsid w:val="00FC0C73"/>
    <w:rsid w:val="00FC6FB0"/>
    <w:rsid w:val="00FD2756"/>
    <w:rsid w:val="00FD28A3"/>
    <w:rsid w:val="00FD344F"/>
    <w:rsid w:val="00FE2599"/>
    <w:rsid w:val="00FE4014"/>
    <w:rsid w:val="00FE5B1E"/>
    <w:rsid w:val="00FF374E"/>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08C90"/>
  <w15:docId w15:val="{098DCDCA-CA5F-44D1-94C6-68162327D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2547</TotalTime>
  <Pages>16</Pages>
  <Words>4170</Words>
  <Characters>24608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28721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400</cp:revision>
  <cp:lastPrinted>2014-02-04T11:11:00Z</cp:lastPrinted>
  <dcterms:created xsi:type="dcterms:W3CDTF">2020-05-31T14:08:00Z</dcterms:created>
  <dcterms:modified xsi:type="dcterms:W3CDTF">2021-10-01T11:05:00Z</dcterms:modified>
</cp:coreProperties>
</file>